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06BF2" w14:textId="6DD467C5" w:rsidR="0071008D" w:rsidRDefault="0071008D">
      <w:pPr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</w:p>
    <w:p w14:paraId="1909F63D" w14:textId="77777777" w:rsidR="0071008D" w:rsidRPr="00491A69" w:rsidRDefault="0071008D" w:rsidP="0071008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56286">
        <w:rPr>
          <w:rFonts w:ascii="Arial" w:hAnsi="Arial" w:cs="Arial"/>
          <w:b/>
          <w:i/>
          <w:iCs/>
          <w:sz w:val="20"/>
          <w:szCs w:val="20"/>
        </w:rPr>
        <w:t>Załącznik</w:t>
      </w:r>
      <w:r w:rsidRPr="00491A69">
        <w:rPr>
          <w:rFonts w:ascii="Arial" w:hAnsi="Arial" w:cs="Arial"/>
          <w:b/>
          <w:sz w:val="20"/>
          <w:szCs w:val="20"/>
        </w:rPr>
        <w:t xml:space="preserve"> </w:t>
      </w:r>
      <w:r w:rsidRPr="00356286">
        <w:rPr>
          <w:rFonts w:ascii="Arial" w:hAnsi="Arial" w:cs="Arial"/>
          <w:b/>
          <w:i/>
          <w:iCs/>
          <w:sz w:val="20"/>
          <w:szCs w:val="20"/>
        </w:rPr>
        <w:t>nr 1 do ogłoszenia</w:t>
      </w:r>
    </w:p>
    <w:p w14:paraId="3D5780EC" w14:textId="73D8FAA6" w:rsidR="0071008D" w:rsidRDefault="0071008D" w:rsidP="00DD2166">
      <w:pPr>
        <w:tabs>
          <w:tab w:val="left" w:pos="5080"/>
        </w:tabs>
        <w:spacing w:after="0"/>
        <w:rPr>
          <w:rFonts w:ascii="Arial Narrow" w:hAnsi="Arial Narrow" w:cs="Arial"/>
        </w:rPr>
      </w:pPr>
    </w:p>
    <w:p w14:paraId="60F9B1BA" w14:textId="3BD7707D" w:rsidR="0071008D" w:rsidRPr="0007200B" w:rsidRDefault="0071008D" w:rsidP="0071008D">
      <w:pPr>
        <w:spacing w:after="0"/>
        <w:jc w:val="both"/>
        <w:rPr>
          <w:rFonts w:ascii="Arial" w:hAnsi="Arial" w:cs="Arial"/>
          <w:sz w:val="20"/>
          <w:szCs w:val="20"/>
        </w:rPr>
      </w:pPr>
      <w:r w:rsidRPr="002A4D38">
        <w:rPr>
          <w:rFonts w:ascii="Arial Narrow" w:hAnsi="Arial Narrow" w:cs="Arial"/>
        </w:rPr>
        <w:t>……………………………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" w:hAnsi="Arial" w:cs="Arial"/>
          <w:sz w:val="20"/>
          <w:szCs w:val="20"/>
        </w:rPr>
        <w:t xml:space="preserve">             </w:t>
      </w:r>
      <w:r w:rsidRPr="0007200B">
        <w:rPr>
          <w:rFonts w:ascii="Arial" w:hAnsi="Arial" w:cs="Arial"/>
          <w:sz w:val="20"/>
          <w:szCs w:val="20"/>
        </w:rPr>
        <w:t xml:space="preserve">                     ……………, dnia ……..… 20</w:t>
      </w:r>
      <w:r>
        <w:rPr>
          <w:rFonts w:ascii="Arial" w:hAnsi="Arial" w:cs="Arial"/>
          <w:sz w:val="20"/>
          <w:szCs w:val="20"/>
        </w:rPr>
        <w:t>2</w:t>
      </w:r>
      <w:r w:rsidR="00287848">
        <w:rPr>
          <w:rFonts w:ascii="Arial" w:hAnsi="Arial" w:cs="Arial"/>
          <w:sz w:val="20"/>
          <w:szCs w:val="20"/>
        </w:rPr>
        <w:t>1</w:t>
      </w:r>
      <w:r w:rsidRPr="0007200B">
        <w:rPr>
          <w:rFonts w:ascii="Arial" w:hAnsi="Arial" w:cs="Arial"/>
          <w:sz w:val="20"/>
          <w:szCs w:val="20"/>
        </w:rPr>
        <w:t xml:space="preserve"> r.</w:t>
      </w:r>
    </w:p>
    <w:p w14:paraId="66241E29" w14:textId="77777777" w:rsidR="0071008D" w:rsidRPr="002A4D38" w:rsidRDefault="0071008D" w:rsidP="0071008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(pieczątka Wykonawcy)</w:t>
      </w:r>
      <w:r w:rsidRPr="002A4D38">
        <w:rPr>
          <w:rFonts w:ascii="Arial Narrow" w:hAnsi="Arial Narrow" w:cs="Arial"/>
          <w:i/>
          <w:sz w:val="16"/>
          <w:szCs w:val="16"/>
        </w:rPr>
        <w:tab/>
      </w:r>
    </w:p>
    <w:p w14:paraId="12A5F2D3" w14:textId="77777777" w:rsidR="0071008D" w:rsidRPr="002A4D38" w:rsidRDefault="0071008D" w:rsidP="0071008D">
      <w:pPr>
        <w:spacing w:after="0"/>
        <w:rPr>
          <w:rFonts w:ascii="Arial Narrow" w:hAnsi="Arial Narrow" w:cs="Arial"/>
        </w:rPr>
      </w:pPr>
    </w:p>
    <w:p w14:paraId="036139A9" w14:textId="4AEC2140" w:rsidR="0071008D" w:rsidRPr="0099017A" w:rsidRDefault="0071008D" w:rsidP="0071008D">
      <w:pPr>
        <w:spacing w:after="0"/>
        <w:rPr>
          <w:rFonts w:ascii="Arial" w:hAnsi="Arial" w:cs="Arial"/>
          <w:sz w:val="20"/>
          <w:szCs w:val="20"/>
        </w:rPr>
      </w:pPr>
      <w:r w:rsidRPr="0099017A">
        <w:rPr>
          <w:rFonts w:ascii="Arial" w:hAnsi="Arial" w:cs="Arial"/>
          <w:sz w:val="20"/>
          <w:szCs w:val="20"/>
        </w:rPr>
        <w:t xml:space="preserve">Nr zamówienia:  </w:t>
      </w:r>
      <w:r w:rsidRPr="008B3125">
        <w:rPr>
          <w:rFonts w:ascii="Arial" w:eastAsia="Calibri" w:hAnsi="Arial" w:cs="Arial"/>
          <w:b/>
          <w:sz w:val="20"/>
          <w:szCs w:val="20"/>
        </w:rPr>
        <w:t>ZZ/</w:t>
      </w:r>
      <w:r w:rsidR="007C5C3C">
        <w:rPr>
          <w:rFonts w:ascii="Arial" w:eastAsia="Calibri" w:hAnsi="Arial" w:cs="Arial"/>
          <w:b/>
          <w:sz w:val="20"/>
          <w:szCs w:val="20"/>
        </w:rPr>
        <w:t>51</w:t>
      </w:r>
      <w:r w:rsidR="00932EF5">
        <w:rPr>
          <w:rFonts w:ascii="Arial" w:eastAsia="Calibri" w:hAnsi="Arial" w:cs="Arial"/>
          <w:b/>
          <w:sz w:val="20"/>
          <w:szCs w:val="20"/>
        </w:rPr>
        <w:t>1</w:t>
      </w:r>
      <w:r w:rsidRPr="008B3125">
        <w:rPr>
          <w:rFonts w:ascii="Arial" w:eastAsia="Calibri" w:hAnsi="Arial" w:cs="Arial"/>
          <w:b/>
          <w:sz w:val="20"/>
          <w:szCs w:val="20"/>
        </w:rPr>
        <w:t>/008/D/2</w:t>
      </w:r>
      <w:r w:rsidR="00287848">
        <w:rPr>
          <w:rFonts w:ascii="Arial" w:eastAsia="Calibri" w:hAnsi="Arial" w:cs="Arial"/>
          <w:b/>
          <w:sz w:val="20"/>
          <w:szCs w:val="20"/>
        </w:rPr>
        <w:t>1</w:t>
      </w:r>
    </w:p>
    <w:p w14:paraId="6856025A" w14:textId="77777777" w:rsidR="008B7C2F" w:rsidRDefault="008B7C2F" w:rsidP="0071008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B1568C7" w14:textId="77777777" w:rsidR="008B7C2F" w:rsidRDefault="008B7C2F" w:rsidP="0071008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3EDB3EE" w14:textId="46A53600" w:rsidR="0071008D" w:rsidRPr="0099017A" w:rsidRDefault="0071008D" w:rsidP="0071008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9017A">
        <w:rPr>
          <w:rFonts w:ascii="Arial" w:hAnsi="Arial" w:cs="Arial"/>
          <w:b/>
          <w:sz w:val="20"/>
          <w:szCs w:val="20"/>
        </w:rPr>
        <w:t xml:space="preserve">OFERTA </w:t>
      </w:r>
    </w:p>
    <w:p w14:paraId="111C7965" w14:textId="77777777" w:rsidR="0071008D" w:rsidRPr="00A3482C" w:rsidRDefault="0071008D" w:rsidP="0071008D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14:paraId="0C69D98F" w14:textId="77777777" w:rsidR="0071008D" w:rsidRPr="00A3482C" w:rsidRDefault="0071008D" w:rsidP="0071008D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14:paraId="53CBE976" w14:textId="77777777" w:rsidR="0071008D" w:rsidRPr="006B772A" w:rsidRDefault="0071008D" w:rsidP="0071008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3482C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Pr="006B772A">
        <w:rPr>
          <w:rFonts w:ascii="Arial" w:hAnsi="Arial" w:cs="Arial"/>
          <w:sz w:val="20"/>
          <w:szCs w:val="20"/>
        </w:rPr>
        <w:t>Zamawiający:</w:t>
      </w:r>
    </w:p>
    <w:p w14:paraId="50C83BA4" w14:textId="77777777" w:rsidR="0071008D" w:rsidRPr="006B772A" w:rsidRDefault="0071008D" w:rsidP="0071008D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Politechnika Gdańska</w:t>
      </w:r>
    </w:p>
    <w:p w14:paraId="2CA4F25F" w14:textId="77777777" w:rsidR="0071008D" w:rsidRPr="006B772A" w:rsidRDefault="0071008D" w:rsidP="0071008D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Wydział Chemiczny</w:t>
      </w:r>
    </w:p>
    <w:p w14:paraId="4EF300A6" w14:textId="77777777" w:rsidR="0071008D" w:rsidRPr="006B772A" w:rsidRDefault="0071008D" w:rsidP="0071008D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80-233 Gdańsk</w:t>
      </w:r>
    </w:p>
    <w:p w14:paraId="5B6CCDD9" w14:textId="77777777" w:rsidR="0071008D" w:rsidRPr="006B772A" w:rsidRDefault="0071008D" w:rsidP="0071008D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ul. G. Narutowicza 11/12</w:t>
      </w:r>
    </w:p>
    <w:p w14:paraId="7821ED19" w14:textId="1C3E5A01" w:rsidR="0071008D" w:rsidRDefault="0071008D" w:rsidP="0071008D">
      <w:pPr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1F0FABE9" w14:textId="77777777" w:rsidR="006C3526" w:rsidRPr="006B772A" w:rsidRDefault="006C3526" w:rsidP="0071008D">
      <w:pPr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298A8834" w14:textId="77777777" w:rsidR="008B7C2F" w:rsidRDefault="0071008D" w:rsidP="008B7C2F">
      <w:pPr>
        <w:spacing w:after="0"/>
        <w:jc w:val="both"/>
        <w:rPr>
          <w:rFonts w:ascii="Arial" w:eastAsia="Calibri" w:hAnsi="Arial" w:cs="Arial"/>
          <w:b/>
          <w:sz w:val="20"/>
          <w:szCs w:val="20"/>
          <w:lang w:bidi="pl-PL"/>
        </w:rPr>
      </w:pPr>
      <w:r w:rsidRPr="006B772A">
        <w:rPr>
          <w:rFonts w:ascii="Arial" w:hAnsi="Arial" w:cs="Arial"/>
          <w:sz w:val="20"/>
          <w:szCs w:val="20"/>
        </w:rPr>
        <w:t>W odpowiedzi na ogłoszenie o udzielanym zamówieniu</w:t>
      </w:r>
      <w:r>
        <w:rPr>
          <w:rFonts w:ascii="Arial" w:hAnsi="Arial" w:cs="Arial"/>
          <w:sz w:val="20"/>
          <w:szCs w:val="20"/>
        </w:rPr>
        <w:t xml:space="preserve"> </w:t>
      </w:r>
      <w:r w:rsidRPr="006B772A">
        <w:rPr>
          <w:rFonts w:ascii="Arial" w:hAnsi="Arial" w:cs="Arial"/>
          <w:sz w:val="20"/>
          <w:szCs w:val="20"/>
        </w:rPr>
        <w:t xml:space="preserve">na </w:t>
      </w:r>
      <w:r w:rsidR="008B7C2F" w:rsidRPr="005C6CAE">
        <w:rPr>
          <w:rFonts w:ascii="Arial" w:eastAsia="Calibri" w:hAnsi="Arial" w:cs="Arial"/>
          <w:b/>
          <w:sz w:val="20"/>
          <w:szCs w:val="20"/>
          <w:lang w:bidi="pl-PL"/>
        </w:rPr>
        <w:t>dostawę specjalistycznych odczynników chemicznych na potrzeby projektu „Zintegrowany prototyp foto-superkondensatora do magazynowania energii elektrycznej otrzymanej w wyniku konwersji promieniowania słonecznego”.</w:t>
      </w:r>
    </w:p>
    <w:p w14:paraId="1C9F2BA7" w14:textId="4297F02F" w:rsidR="0071008D" w:rsidRDefault="0071008D" w:rsidP="008B7C2F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 xml:space="preserve"> </w:t>
      </w:r>
    </w:p>
    <w:p w14:paraId="19691CE4" w14:textId="77777777" w:rsidR="006C3526" w:rsidRPr="006B772A" w:rsidRDefault="006C3526" w:rsidP="0071008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A6BF4" w14:textId="77777777" w:rsidR="0071008D" w:rsidRPr="006B772A" w:rsidRDefault="0071008D" w:rsidP="0071008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Ja/My niżej podpisany (i):</w:t>
      </w:r>
    </w:p>
    <w:p w14:paraId="24EC31A8" w14:textId="77777777" w:rsidR="0071008D" w:rsidRPr="006B772A" w:rsidRDefault="0071008D" w:rsidP="0071008D">
      <w:pPr>
        <w:spacing w:after="0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imię …………………….. nazwisko …………………………….</w:t>
      </w:r>
    </w:p>
    <w:p w14:paraId="1439AE7C" w14:textId="77777777" w:rsidR="0071008D" w:rsidRPr="006B772A" w:rsidRDefault="0071008D" w:rsidP="0071008D">
      <w:pPr>
        <w:spacing w:after="0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imię …………………….. nazwisko …………………………….</w:t>
      </w:r>
    </w:p>
    <w:p w14:paraId="03E78439" w14:textId="77777777" w:rsidR="0071008D" w:rsidRPr="006B772A" w:rsidRDefault="0071008D" w:rsidP="0071008D">
      <w:pPr>
        <w:spacing w:after="0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działający w imieniu i na rzecz:</w:t>
      </w:r>
    </w:p>
    <w:p w14:paraId="63C82285" w14:textId="77777777" w:rsidR="0071008D" w:rsidRPr="006B772A" w:rsidRDefault="0071008D" w:rsidP="0071008D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08D" w:rsidRPr="006B772A" w14:paraId="0FBA7425" w14:textId="77777777" w:rsidTr="006C3526">
        <w:tc>
          <w:tcPr>
            <w:tcW w:w="9062" w:type="dxa"/>
            <w:gridSpan w:val="2"/>
          </w:tcPr>
          <w:p w14:paraId="0FE141C7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4FC69D2D" w14:textId="2492703D" w:rsidR="0071008D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E8A130" w14:textId="78AF0EED" w:rsidR="006C3526" w:rsidRDefault="006C3526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DC8099" w14:textId="77777777" w:rsidR="006C3526" w:rsidRDefault="006C3526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A533A0" w14:textId="1188A862" w:rsidR="00287848" w:rsidRPr="006B772A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08D" w:rsidRPr="006B772A" w14:paraId="1DA03EA2" w14:textId="77777777" w:rsidTr="006C3526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F065BF2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42F3F501" w14:textId="177C7DCA" w:rsidR="0071008D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F26F93" w14:textId="77777777" w:rsidR="006C3526" w:rsidRDefault="006C3526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24F12" w14:textId="240AFA50" w:rsidR="00287848" w:rsidRPr="006B772A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08D" w:rsidRPr="006B772A" w14:paraId="43CA1E78" w14:textId="77777777" w:rsidTr="006C352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F35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Wykonawca jest małym/średnim przedsiębiorcą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CA21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TAK *   NIE *</w:t>
            </w:r>
          </w:p>
        </w:tc>
      </w:tr>
      <w:tr w:rsidR="0071008D" w:rsidRPr="006B772A" w14:paraId="06878E23" w14:textId="77777777" w:rsidTr="006C3526">
        <w:tc>
          <w:tcPr>
            <w:tcW w:w="4531" w:type="dxa"/>
            <w:tcBorders>
              <w:top w:val="single" w:sz="4" w:space="0" w:color="auto"/>
            </w:tcBorders>
          </w:tcPr>
          <w:p w14:paraId="19855C77" w14:textId="77777777" w:rsidR="0071008D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KRS:</w:t>
            </w:r>
          </w:p>
          <w:p w14:paraId="3BFFAA33" w14:textId="24E2528B" w:rsidR="00287848" w:rsidRPr="006B772A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14:paraId="5A3140BD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CEiDG:</w:t>
            </w:r>
          </w:p>
          <w:p w14:paraId="2E8D872D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08D" w:rsidRPr="006B772A" w14:paraId="3F2C7233" w14:textId="77777777" w:rsidTr="006C3526">
        <w:tc>
          <w:tcPr>
            <w:tcW w:w="4531" w:type="dxa"/>
          </w:tcPr>
          <w:p w14:paraId="049D62C2" w14:textId="77777777" w:rsidR="0071008D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REGON nr:</w:t>
            </w:r>
          </w:p>
          <w:p w14:paraId="19647E74" w14:textId="63B72899" w:rsidR="00287848" w:rsidRPr="006B772A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F53E249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01CE290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08D" w:rsidRPr="006B772A" w14:paraId="48C0A87F" w14:textId="77777777" w:rsidTr="006C3526">
        <w:tc>
          <w:tcPr>
            <w:tcW w:w="4531" w:type="dxa"/>
          </w:tcPr>
          <w:p w14:paraId="2725D7BC" w14:textId="57ABD0BA" w:rsidR="0071008D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5734F53" w14:textId="77777777" w:rsidR="00287848" w:rsidRPr="006B772A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D20C87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23790F4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</w:tr>
      <w:tr w:rsidR="0071008D" w:rsidRPr="006B772A" w14:paraId="6ECA218E" w14:textId="77777777" w:rsidTr="006C3526">
        <w:tc>
          <w:tcPr>
            <w:tcW w:w="4531" w:type="dxa"/>
          </w:tcPr>
          <w:p w14:paraId="61C40EF6" w14:textId="77777777" w:rsidR="0071008D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Nazwa i nr konta bankowego:</w:t>
            </w:r>
          </w:p>
          <w:p w14:paraId="510636C1" w14:textId="77777777" w:rsidR="00287848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942DBF" w14:textId="77777777" w:rsidR="00287848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0CF165" w14:textId="766F581C" w:rsidR="00287848" w:rsidRPr="006B772A" w:rsidRDefault="00287848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59580B0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  <w:r w:rsidRPr="006B772A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</w:p>
          <w:p w14:paraId="3376C757" w14:textId="77777777" w:rsidR="0071008D" w:rsidRPr="006B772A" w:rsidRDefault="0071008D" w:rsidP="003573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2CA3BE" w14:textId="77777777" w:rsidR="006C3526" w:rsidRDefault="006C3526" w:rsidP="0071008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2B26BB6" w14:textId="13147AA1" w:rsidR="006C3526" w:rsidRDefault="0071008D" w:rsidP="006C3526">
      <w:pPr>
        <w:spacing w:after="0"/>
        <w:jc w:val="both"/>
        <w:rPr>
          <w:rFonts w:ascii="Arial" w:hAnsi="Arial" w:cs="Arial"/>
          <w:sz w:val="20"/>
          <w:szCs w:val="20"/>
        </w:rPr>
      </w:pPr>
      <w:r w:rsidRPr="00420277">
        <w:rPr>
          <w:rFonts w:ascii="Arial" w:hAnsi="Arial" w:cs="Arial"/>
          <w:b/>
          <w:bCs/>
          <w:sz w:val="20"/>
          <w:szCs w:val="20"/>
        </w:rPr>
        <w:t>Oferuję (-my)</w:t>
      </w:r>
      <w:r w:rsidRPr="006B772A">
        <w:rPr>
          <w:rFonts w:ascii="Arial" w:hAnsi="Arial" w:cs="Arial"/>
          <w:sz w:val="20"/>
          <w:szCs w:val="20"/>
        </w:rPr>
        <w:t xml:space="preserve"> realizację przedmiotu zamówienia na zasadach określonych w ogłoszeniu o zamówieniu oraz zgodnie z załączonym formularzem rzeczowo-cenowym</w:t>
      </w:r>
      <w:r w:rsidR="00932EF5">
        <w:rPr>
          <w:rFonts w:ascii="Arial" w:hAnsi="Arial" w:cs="Arial"/>
          <w:sz w:val="20"/>
          <w:szCs w:val="20"/>
        </w:rPr>
        <w:t xml:space="preserve"> za</w:t>
      </w:r>
      <w:r w:rsidRPr="006B772A">
        <w:rPr>
          <w:rFonts w:ascii="Arial" w:hAnsi="Arial" w:cs="Arial"/>
          <w:sz w:val="20"/>
          <w:szCs w:val="20"/>
        </w:rPr>
        <w:t>:</w:t>
      </w:r>
    </w:p>
    <w:p w14:paraId="6C5BD685" w14:textId="77777777" w:rsidR="006C3526" w:rsidRPr="006C3526" w:rsidRDefault="006C3526" w:rsidP="0071008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9026474" w14:textId="28883C3D" w:rsidR="00420277" w:rsidRPr="00420277" w:rsidRDefault="00420277" w:rsidP="0071008D">
      <w:pPr>
        <w:spacing w:after="0"/>
        <w:rPr>
          <w:rFonts w:ascii="Arial" w:hAnsi="Arial" w:cs="Arial"/>
          <w:sz w:val="20"/>
          <w:szCs w:val="20"/>
        </w:rPr>
      </w:pPr>
      <w:r w:rsidRPr="00420277">
        <w:rPr>
          <w:rFonts w:ascii="Arial" w:hAnsi="Arial" w:cs="Arial"/>
          <w:b/>
          <w:bCs/>
          <w:sz w:val="20"/>
          <w:szCs w:val="20"/>
        </w:rPr>
        <w:t>Cena netto</w:t>
      </w:r>
      <w:r w:rsidRPr="00420277">
        <w:rPr>
          <w:rFonts w:ascii="Arial" w:hAnsi="Arial" w:cs="Arial"/>
          <w:sz w:val="20"/>
          <w:szCs w:val="20"/>
        </w:rPr>
        <w:t xml:space="preserve"> : 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42027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420277">
        <w:rPr>
          <w:rFonts w:ascii="Arial" w:hAnsi="Arial" w:cs="Arial"/>
          <w:sz w:val="20"/>
          <w:szCs w:val="20"/>
        </w:rPr>
        <w:t xml:space="preserve">.PLN </w:t>
      </w:r>
    </w:p>
    <w:p w14:paraId="24CCA00C" w14:textId="6BE60E2F" w:rsidR="00420277" w:rsidRPr="00420277" w:rsidRDefault="00420277" w:rsidP="0071008D">
      <w:pPr>
        <w:spacing w:after="0"/>
        <w:rPr>
          <w:rFonts w:ascii="Arial" w:hAnsi="Arial" w:cs="Arial"/>
          <w:sz w:val="20"/>
          <w:szCs w:val="20"/>
        </w:rPr>
      </w:pPr>
      <w:r w:rsidRPr="00420277">
        <w:rPr>
          <w:rFonts w:ascii="Arial" w:hAnsi="Arial" w:cs="Arial"/>
          <w:sz w:val="20"/>
          <w:szCs w:val="20"/>
        </w:rPr>
        <w:t>VAT : 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Pr="00420277">
        <w:rPr>
          <w:rFonts w:ascii="Arial" w:hAnsi="Arial" w:cs="Arial"/>
          <w:sz w:val="20"/>
          <w:szCs w:val="20"/>
        </w:rPr>
        <w:t xml:space="preserve">PLN </w:t>
      </w:r>
    </w:p>
    <w:p w14:paraId="6FDD8657" w14:textId="73BB228C" w:rsidR="00420277" w:rsidRPr="00420277" w:rsidRDefault="00420277" w:rsidP="0071008D">
      <w:pPr>
        <w:spacing w:after="0"/>
        <w:rPr>
          <w:rFonts w:ascii="Arial" w:hAnsi="Arial" w:cs="Arial"/>
          <w:sz w:val="20"/>
          <w:szCs w:val="20"/>
        </w:rPr>
      </w:pPr>
      <w:r w:rsidRPr="00420277">
        <w:rPr>
          <w:rFonts w:ascii="Arial" w:hAnsi="Arial" w:cs="Arial"/>
          <w:b/>
          <w:bCs/>
          <w:sz w:val="20"/>
          <w:szCs w:val="20"/>
        </w:rPr>
        <w:t>Cena brutto</w:t>
      </w:r>
      <w:r w:rsidRPr="00420277">
        <w:rPr>
          <w:rFonts w:ascii="Arial" w:hAnsi="Arial" w:cs="Arial"/>
          <w:sz w:val="20"/>
          <w:szCs w:val="20"/>
        </w:rPr>
        <w:t xml:space="preserve"> : 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420277">
        <w:rPr>
          <w:rFonts w:ascii="Arial" w:hAnsi="Arial" w:cs="Arial"/>
          <w:sz w:val="20"/>
          <w:szCs w:val="20"/>
        </w:rPr>
        <w:t xml:space="preserve">.PLN </w:t>
      </w:r>
    </w:p>
    <w:p w14:paraId="552FA193" w14:textId="70860595" w:rsidR="00420277" w:rsidRDefault="00420277" w:rsidP="0071008D">
      <w:pPr>
        <w:spacing w:after="0"/>
        <w:rPr>
          <w:rFonts w:ascii="Arial" w:hAnsi="Arial" w:cs="Arial"/>
          <w:sz w:val="20"/>
          <w:szCs w:val="20"/>
        </w:rPr>
      </w:pPr>
      <w:r w:rsidRPr="00420277">
        <w:rPr>
          <w:rFonts w:ascii="Arial" w:hAnsi="Arial" w:cs="Arial"/>
          <w:b/>
          <w:bCs/>
          <w:sz w:val="20"/>
          <w:szCs w:val="20"/>
        </w:rPr>
        <w:t>słownie brutto</w:t>
      </w:r>
      <w:r w:rsidRPr="00420277">
        <w:rPr>
          <w:rFonts w:ascii="Arial" w:hAnsi="Arial" w:cs="Arial"/>
          <w:sz w:val="20"/>
          <w:szCs w:val="20"/>
        </w:rPr>
        <w:t xml:space="preserve"> : 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20277">
        <w:rPr>
          <w:rFonts w:ascii="Arial" w:hAnsi="Arial" w:cs="Arial"/>
          <w:sz w:val="20"/>
          <w:szCs w:val="20"/>
        </w:rPr>
        <w:t>...PLN</w:t>
      </w:r>
    </w:p>
    <w:p w14:paraId="547050CF" w14:textId="77777777" w:rsidR="00420277" w:rsidRDefault="00420277" w:rsidP="0071008D">
      <w:pPr>
        <w:spacing w:after="0"/>
        <w:rPr>
          <w:rFonts w:ascii="Arial" w:hAnsi="Arial" w:cs="Arial"/>
          <w:sz w:val="20"/>
          <w:szCs w:val="20"/>
        </w:rPr>
      </w:pPr>
    </w:p>
    <w:p w14:paraId="721F81CB" w14:textId="77777777" w:rsidR="0071008D" w:rsidRPr="006B772A" w:rsidRDefault="0071008D" w:rsidP="0071008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Oferowany przedmiot zamówienia spełnia wszystkie wymagania Zamawiającego określone w ww.  ogłoszeniu.</w:t>
      </w:r>
    </w:p>
    <w:p w14:paraId="3DC34534" w14:textId="77777777" w:rsidR="0071008D" w:rsidRPr="006B772A" w:rsidRDefault="0071008D" w:rsidP="0071008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b/>
          <w:sz w:val="20"/>
          <w:szCs w:val="20"/>
        </w:rPr>
        <w:t>Oświadczam (y)</w:t>
      </w:r>
      <w:r w:rsidRPr="006B772A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0742AA7F" w14:textId="64F920D6" w:rsidR="0071008D" w:rsidRPr="006B772A" w:rsidRDefault="0071008D" w:rsidP="0071008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Wszystkie inne koszty</w:t>
      </w:r>
      <w:r w:rsidR="00420277">
        <w:rPr>
          <w:rFonts w:ascii="Arial" w:hAnsi="Arial" w:cs="Arial"/>
          <w:sz w:val="20"/>
          <w:szCs w:val="20"/>
        </w:rPr>
        <w:t>,</w:t>
      </w:r>
      <w:r w:rsidRPr="006B772A">
        <w:rPr>
          <w:rFonts w:ascii="Arial" w:hAnsi="Arial" w:cs="Arial"/>
          <w:sz w:val="20"/>
          <w:szCs w:val="20"/>
        </w:rPr>
        <w:t xml:space="preserve"> jakie poniesiemy przy realizacji zamówienia, a nie uwzględnione w cenie oferty nie będą obciążały Zamawiającego.</w:t>
      </w:r>
    </w:p>
    <w:p w14:paraId="23936C02" w14:textId="446D8D61" w:rsidR="0071008D" w:rsidRDefault="0071008D" w:rsidP="00736272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b/>
          <w:sz w:val="20"/>
          <w:szCs w:val="20"/>
        </w:rPr>
        <w:t>Oświadczam (y)</w:t>
      </w:r>
      <w:r w:rsidRPr="006B772A">
        <w:rPr>
          <w:rFonts w:ascii="Arial" w:hAnsi="Arial" w:cs="Arial"/>
          <w:sz w:val="20"/>
          <w:szCs w:val="20"/>
        </w:rPr>
        <w:t>, że zapoznaliśmy się z ogłoszeniem o zamówieniu, nie wnosimy do jego treści zastrzeżeń i uznajemy się za związanych określonymi w nim postanowieniami i zasadami postępowania.</w:t>
      </w:r>
    </w:p>
    <w:p w14:paraId="69A34019" w14:textId="18064412" w:rsidR="0071008D" w:rsidRPr="00420277" w:rsidRDefault="0071008D" w:rsidP="00736272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277">
        <w:rPr>
          <w:rFonts w:ascii="Arial" w:hAnsi="Arial" w:cs="Arial"/>
          <w:b/>
          <w:sz w:val="20"/>
          <w:szCs w:val="20"/>
        </w:rPr>
        <w:t>Oświadczam (y)</w:t>
      </w:r>
      <w:r w:rsidRPr="00420277">
        <w:rPr>
          <w:rFonts w:ascii="Arial" w:hAnsi="Arial" w:cs="Arial"/>
          <w:sz w:val="20"/>
          <w:szCs w:val="20"/>
        </w:rPr>
        <w:t>, że zrealizujemy zamówienie: ……</w:t>
      </w:r>
      <w:r w:rsidRPr="00420277">
        <w:rPr>
          <w:rFonts w:ascii="Arial" w:eastAsia="Arial" w:hAnsi="Arial" w:cs="Arial"/>
          <w:sz w:val="20"/>
          <w:szCs w:val="20"/>
          <w:lang w:eastAsia="pl-PL" w:bidi="pl-PL"/>
        </w:rPr>
        <w:t xml:space="preserve">……. od </w:t>
      </w:r>
      <w:r w:rsidR="00420277" w:rsidRPr="00420277">
        <w:rPr>
          <w:rFonts w:ascii="Arial" w:eastAsia="Arial" w:hAnsi="Arial" w:cs="Arial"/>
          <w:sz w:val="20"/>
          <w:szCs w:val="20"/>
          <w:lang w:eastAsia="pl-PL" w:bidi="pl-PL"/>
        </w:rPr>
        <w:t>dnia ogłoszenia informacji o udzieleniu zamówienia.</w:t>
      </w:r>
    </w:p>
    <w:p w14:paraId="36DEE1D7" w14:textId="3065C8A9" w:rsidR="0071008D" w:rsidRDefault="0071008D" w:rsidP="00736272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b/>
          <w:sz w:val="20"/>
          <w:szCs w:val="20"/>
        </w:rPr>
        <w:t>Uważam (y)</w:t>
      </w:r>
      <w:r w:rsidRPr="006B772A">
        <w:rPr>
          <w:rFonts w:ascii="Arial" w:hAnsi="Arial" w:cs="Arial"/>
          <w:sz w:val="20"/>
          <w:szCs w:val="20"/>
        </w:rPr>
        <w:t xml:space="preserve"> </w:t>
      </w:r>
      <w:r w:rsidRPr="006B772A">
        <w:rPr>
          <w:rFonts w:ascii="Arial" w:hAnsi="Arial" w:cs="Arial"/>
          <w:b/>
          <w:sz w:val="20"/>
          <w:szCs w:val="20"/>
        </w:rPr>
        <w:t xml:space="preserve">się, </w:t>
      </w:r>
      <w:r w:rsidRPr="006B772A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1F8AB805" w14:textId="438015B9" w:rsidR="0071008D" w:rsidRPr="00420277" w:rsidRDefault="0071008D" w:rsidP="00736272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277">
        <w:rPr>
          <w:rFonts w:ascii="Arial" w:hAnsi="Arial" w:cs="Arial"/>
          <w:b/>
          <w:sz w:val="20"/>
          <w:szCs w:val="20"/>
        </w:rPr>
        <w:t xml:space="preserve">Akceptujemy </w:t>
      </w:r>
      <w:r w:rsidR="00420277" w:rsidRPr="00420277">
        <w:rPr>
          <w:rFonts w:ascii="Arial" w:hAnsi="Arial" w:cs="Arial"/>
          <w:sz w:val="20"/>
          <w:szCs w:val="20"/>
        </w:rPr>
        <w:t>14-dniowy termin płatności, licząc od daty otrzymania przez Zamawiającego prawidłowo wystawionej faktury.</w:t>
      </w:r>
    </w:p>
    <w:p w14:paraId="64FD2056" w14:textId="77777777" w:rsidR="0071008D" w:rsidRPr="006B772A" w:rsidRDefault="0071008D" w:rsidP="00736272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772A">
        <w:rPr>
          <w:rFonts w:ascii="Arial" w:eastAsia="Times New Roman" w:hAnsi="Arial" w:cs="Arial"/>
          <w:b/>
          <w:sz w:val="20"/>
          <w:szCs w:val="20"/>
          <w:lang w:eastAsia="pl-PL"/>
        </w:rPr>
        <w:t>*)Oświadczam (y),</w:t>
      </w:r>
      <w:r w:rsidRPr="006B772A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</w:t>
      </w:r>
      <w:r w:rsidRPr="006B772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CE7847" w14:textId="77777777" w:rsidR="0071008D" w:rsidRPr="006B772A" w:rsidRDefault="0071008D" w:rsidP="00736272">
      <w:pPr>
        <w:pStyle w:val="Akapitzlist"/>
        <w:numPr>
          <w:ilvl w:val="0"/>
          <w:numId w:val="1"/>
        </w:numPr>
        <w:suppressAutoHyphens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54E9315B" w14:textId="77777777" w:rsidR="0071008D" w:rsidRPr="006B772A" w:rsidRDefault="0071008D" w:rsidP="0071008D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</w:t>
      </w:r>
    </w:p>
    <w:p w14:paraId="040A6C7D" w14:textId="0D0D5C20" w:rsidR="0071008D" w:rsidRPr="006C3526" w:rsidRDefault="0071008D" w:rsidP="006C352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</w:t>
      </w:r>
    </w:p>
    <w:p w14:paraId="1EF0A75E" w14:textId="77777777" w:rsidR="0071008D" w:rsidRPr="006B772A" w:rsidRDefault="0071008D" w:rsidP="0071008D">
      <w:pPr>
        <w:spacing w:after="0"/>
        <w:rPr>
          <w:rFonts w:ascii="Arial" w:hAnsi="Arial" w:cs="Arial"/>
          <w:sz w:val="20"/>
          <w:szCs w:val="20"/>
        </w:rPr>
      </w:pPr>
    </w:p>
    <w:p w14:paraId="11517E38" w14:textId="77777777" w:rsidR="0071008D" w:rsidRPr="006B772A" w:rsidRDefault="0071008D" w:rsidP="0071008D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14:paraId="7E63DF3D" w14:textId="77777777" w:rsidR="0071008D" w:rsidRPr="006B772A" w:rsidRDefault="0071008D" w:rsidP="0071008D">
      <w:pPr>
        <w:pStyle w:val="Akapitzlist"/>
        <w:spacing w:after="0"/>
        <w:ind w:left="4968" w:firstLine="696"/>
        <w:jc w:val="center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………………………………………</w:t>
      </w:r>
    </w:p>
    <w:p w14:paraId="58783081" w14:textId="77777777" w:rsidR="0071008D" w:rsidRPr="006C3526" w:rsidRDefault="0071008D" w:rsidP="0071008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6C3526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15E99CC2" w14:textId="77777777" w:rsidR="0071008D" w:rsidRPr="006C3526" w:rsidRDefault="0071008D" w:rsidP="0071008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6C3526">
        <w:rPr>
          <w:rFonts w:ascii="Arial" w:hAnsi="Arial" w:cs="Arial"/>
          <w:i/>
          <w:sz w:val="16"/>
          <w:szCs w:val="16"/>
        </w:rPr>
        <w:t>do składania oświadczeń woli w imieniu Wykonawcy)</w:t>
      </w:r>
    </w:p>
    <w:p w14:paraId="3E2F746D" w14:textId="77777777" w:rsidR="0071008D" w:rsidRDefault="0071008D" w:rsidP="0071008D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</w:p>
    <w:p w14:paraId="3055CFD8" w14:textId="77777777" w:rsidR="0071008D" w:rsidRPr="006C3526" w:rsidRDefault="0071008D" w:rsidP="006C3526">
      <w:pPr>
        <w:spacing w:after="0"/>
        <w:rPr>
          <w:rFonts w:ascii="Arial" w:hAnsi="Arial" w:cs="Arial"/>
          <w:i/>
          <w:sz w:val="16"/>
          <w:szCs w:val="16"/>
        </w:rPr>
      </w:pPr>
      <w:r w:rsidRPr="006C3526">
        <w:rPr>
          <w:rFonts w:ascii="Arial" w:hAnsi="Arial" w:cs="Arial"/>
          <w:i/>
          <w:sz w:val="16"/>
          <w:szCs w:val="16"/>
        </w:rPr>
        <w:t>*-niepotrzebne skreślić</w:t>
      </w:r>
    </w:p>
    <w:p w14:paraId="451641DF" w14:textId="1CC32C5C" w:rsidR="00A73AB8" w:rsidRPr="00A73AB8" w:rsidRDefault="00A73AB8" w:rsidP="003D3AFF">
      <w:pPr>
        <w:rPr>
          <w:rFonts w:ascii="Arial" w:hAnsi="Arial" w:cs="Arial"/>
          <w:iCs/>
          <w:sz w:val="20"/>
          <w:szCs w:val="20"/>
        </w:rPr>
        <w:sectPr w:rsidR="00A73AB8" w:rsidRPr="00A73AB8" w:rsidSect="00A73AB8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993" w:footer="708" w:gutter="0"/>
          <w:cols w:space="708"/>
          <w:docGrid w:linePitch="360"/>
        </w:sectPr>
      </w:pPr>
    </w:p>
    <w:p w14:paraId="7075B075" w14:textId="385B082C" w:rsidR="00A73AB8" w:rsidRPr="00A73AB8" w:rsidRDefault="00A73AB8" w:rsidP="003D3AF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99017A">
        <w:rPr>
          <w:rFonts w:ascii="Arial" w:hAnsi="Arial" w:cs="Arial"/>
          <w:sz w:val="20"/>
          <w:szCs w:val="20"/>
        </w:rPr>
        <w:lastRenderedPageBreak/>
        <w:t xml:space="preserve">Nr zamówienia:  </w:t>
      </w:r>
      <w:r w:rsidRPr="008B3125">
        <w:rPr>
          <w:rFonts w:ascii="Arial" w:eastAsia="Calibri" w:hAnsi="Arial" w:cs="Arial"/>
          <w:b/>
          <w:sz w:val="20"/>
          <w:szCs w:val="20"/>
        </w:rPr>
        <w:t>ZZ/</w:t>
      </w:r>
      <w:r w:rsidR="007C5C3C">
        <w:rPr>
          <w:rFonts w:ascii="Arial" w:eastAsia="Calibri" w:hAnsi="Arial" w:cs="Arial"/>
          <w:b/>
          <w:sz w:val="20"/>
          <w:szCs w:val="20"/>
        </w:rPr>
        <w:t>51</w:t>
      </w:r>
      <w:r w:rsidR="00932EF5">
        <w:rPr>
          <w:rFonts w:ascii="Arial" w:eastAsia="Calibri" w:hAnsi="Arial" w:cs="Arial"/>
          <w:b/>
          <w:sz w:val="20"/>
          <w:szCs w:val="20"/>
        </w:rPr>
        <w:t>1</w:t>
      </w:r>
      <w:r w:rsidRPr="008B3125">
        <w:rPr>
          <w:rFonts w:ascii="Arial" w:eastAsia="Calibri" w:hAnsi="Arial" w:cs="Arial"/>
          <w:b/>
          <w:sz w:val="20"/>
          <w:szCs w:val="20"/>
        </w:rPr>
        <w:t>/008/D/2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="0071008D" w:rsidRPr="0007200B">
        <w:rPr>
          <w:lang w:eastAsia="pl-PL"/>
        </w:rPr>
        <w:t xml:space="preserve">                        </w:t>
      </w:r>
      <w:r w:rsidR="009A41C9">
        <w:rPr>
          <w:lang w:eastAsia="pl-PL"/>
        </w:rPr>
        <w:t xml:space="preserve">                                                                           </w:t>
      </w:r>
      <w:r w:rsidR="0071008D" w:rsidRPr="0007200B">
        <w:rPr>
          <w:lang w:eastAsia="pl-PL"/>
        </w:rPr>
        <w:t xml:space="preserve">                               </w:t>
      </w:r>
      <w:r w:rsidR="0071008D" w:rsidRPr="00A73AB8">
        <w:rPr>
          <w:rFonts w:ascii="Arial" w:hAnsi="Arial" w:cs="Arial"/>
          <w:b/>
          <w:i/>
          <w:iCs/>
          <w:sz w:val="20"/>
          <w:szCs w:val="20"/>
          <w:lang w:eastAsia="pl-PL"/>
        </w:rPr>
        <w:t>Załącznik nr 2 do ogłoszenia</w:t>
      </w:r>
    </w:p>
    <w:p w14:paraId="5E839D9A" w14:textId="77777777" w:rsidR="002F6C86" w:rsidRDefault="002F6C86" w:rsidP="003D3AF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7856BA86" w14:textId="77777777" w:rsidR="003A6EA4" w:rsidRDefault="003A6EA4" w:rsidP="0071008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8CBC8C6" w14:textId="40E5505E" w:rsidR="003A6EA4" w:rsidRDefault="0071008D" w:rsidP="003D3AF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FORMULARZ RZECZOWO-CENOWY</w:t>
      </w:r>
    </w:p>
    <w:p w14:paraId="384904EF" w14:textId="77777777" w:rsidR="002F6C86" w:rsidRDefault="002F6C86" w:rsidP="003D3AF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EA4BCA1" w14:textId="476084D6" w:rsidR="002F6C86" w:rsidRDefault="0071008D" w:rsidP="00EE5AED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bidi="pl-PL"/>
        </w:rPr>
      </w:pPr>
      <w:r w:rsidRPr="008B7C2F">
        <w:rPr>
          <w:rFonts w:ascii="Arial" w:eastAsia="Calibri" w:hAnsi="Arial" w:cs="Arial"/>
          <w:b/>
          <w:sz w:val="20"/>
          <w:szCs w:val="20"/>
          <w:u w:val="single"/>
        </w:rPr>
        <w:t xml:space="preserve">Dostawa </w:t>
      </w:r>
      <w:r w:rsidR="008B7C2F" w:rsidRPr="008B7C2F">
        <w:rPr>
          <w:rFonts w:ascii="Arial" w:eastAsia="Calibri" w:hAnsi="Arial" w:cs="Arial"/>
          <w:b/>
          <w:sz w:val="20"/>
          <w:szCs w:val="20"/>
          <w:u w:val="single"/>
          <w:lang w:bidi="pl-PL"/>
        </w:rPr>
        <w:t>specjalistycznych odczynników chemicznych na potrzeby projektu „Zintegrowany prototyp foto-superkondensatora do magazynowania energii elektrycznej otrzymanej w wyniku konwersji promieniowania słonecznego”.</w:t>
      </w:r>
    </w:p>
    <w:p w14:paraId="7B625B55" w14:textId="77777777" w:rsidR="003A6EA4" w:rsidRDefault="003A6EA4" w:rsidP="0071008D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tbl>
      <w:tblPr>
        <w:tblStyle w:val="Tabela-Siatka"/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1014"/>
        <w:gridCol w:w="709"/>
        <w:gridCol w:w="2682"/>
        <w:gridCol w:w="1548"/>
        <w:gridCol w:w="1559"/>
        <w:gridCol w:w="1134"/>
      </w:tblGrid>
      <w:tr w:rsidR="00A73AB8" w14:paraId="794A2EB1" w14:textId="77777777" w:rsidTr="009B71D6">
        <w:trPr>
          <w:jc w:val="center"/>
        </w:trPr>
        <w:tc>
          <w:tcPr>
            <w:tcW w:w="562" w:type="dxa"/>
            <w:vAlign w:val="center"/>
          </w:tcPr>
          <w:p w14:paraId="6E1C9C4E" w14:textId="60EEE6D5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5AA55AF7" w14:textId="4E6A17C4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014" w:type="dxa"/>
            <w:vAlign w:val="center"/>
          </w:tcPr>
          <w:p w14:paraId="149FA59A" w14:textId="0B7E7409" w:rsidR="001C13A1" w:rsidRPr="00ED51AA" w:rsidRDefault="00ED51AA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Opak.</w:t>
            </w:r>
          </w:p>
        </w:tc>
        <w:tc>
          <w:tcPr>
            <w:tcW w:w="709" w:type="dxa"/>
            <w:vAlign w:val="center"/>
          </w:tcPr>
          <w:p w14:paraId="4BA0BFB0" w14:textId="632E9780" w:rsidR="001C13A1" w:rsidRPr="00ED51AA" w:rsidRDefault="00ED51AA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  <w:r w:rsidR="001C13A1" w:rsidRPr="00ED51AA">
              <w:rPr>
                <w:rFonts w:ascii="Arial" w:eastAsia="Calibri" w:hAnsi="Arial" w:cs="Arial"/>
                <w:b/>
                <w:sz w:val="20"/>
                <w:szCs w:val="20"/>
              </w:rPr>
              <w:t>lość</w:t>
            </w:r>
          </w:p>
        </w:tc>
        <w:tc>
          <w:tcPr>
            <w:tcW w:w="2682" w:type="dxa"/>
            <w:vAlign w:val="center"/>
          </w:tcPr>
          <w:p w14:paraId="70E6AC5C" w14:textId="61847EDE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Opis oferowanego przedmiotu zamówienia oraz producent i numer katalogowy</w:t>
            </w:r>
          </w:p>
        </w:tc>
        <w:tc>
          <w:tcPr>
            <w:tcW w:w="1548" w:type="dxa"/>
            <w:vAlign w:val="center"/>
          </w:tcPr>
          <w:p w14:paraId="5C6F3510" w14:textId="4C92DBE3" w:rsidR="001C13A1" w:rsidRPr="00ED51AA" w:rsidRDefault="00A73AB8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Cena jednostkowa netto [PLN]</w:t>
            </w:r>
          </w:p>
        </w:tc>
        <w:tc>
          <w:tcPr>
            <w:tcW w:w="1559" w:type="dxa"/>
            <w:vAlign w:val="center"/>
          </w:tcPr>
          <w:p w14:paraId="31539987" w14:textId="12C021CD" w:rsidR="001C13A1" w:rsidRPr="00ED51AA" w:rsidRDefault="00A73AB8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Cena jednostkowa brutto [PLN]</w:t>
            </w:r>
          </w:p>
        </w:tc>
        <w:tc>
          <w:tcPr>
            <w:tcW w:w="1134" w:type="dxa"/>
            <w:vAlign w:val="center"/>
          </w:tcPr>
          <w:p w14:paraId="6F35AD67" w14:textId="7907D1D7" w:rsidR="001C13A1" w:rsidRPr="00ED51AA" w:rsidRDefault="00A73AB8" w:rsidP="0075610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/>
                <w:sz w:val="20"/>
                <w:szCs w:val="20"/>
              </w:rPr>
              <w:t>Wartość brutto [PLN]</w:t>
            </w:r>
          </w:p>
        </w:tc>
      </w:tr>
      <w:tr w:rsidR="00A73AB8" w14:paraId="6BF1688A" w14:textId="77777777" w:rsidTr="009B71D6">
        <w:trPr>
          <w:jc w:val="center"/>
        </w:trPr>
        <w:tc>
          <w:tcPr>
            <w:tcW w:w="562" w:type="dxa"/>
          </w:tcPr>
          <w:p w14:paraId="2DEE3A42" w14:textId="4C86F10A" w:rsidR="00A73AB8" w:rsidRPr="00ED51AA" w:rsidRDefault="00A73AB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962" w:type="dxa"/>
          </w:tcPr>
          <w:p w14:paraId="14E6FD61" w14:textId="05062F4E" w:rsidR="008B7C2F" w:rsidRPr="008B7C2F" w:rsidRDefault="008B7C2F" w:rsidP="00756100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B7C2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Molybdenum foil, 0.05mm (0.002in.) thick, </w:t>
            </w:r>
            <w:r w:rsidRPr="008B7C2F">
              <w:rPr>
                <w:rFonts w:ascii="Arial" w:eastAsia="Calibri" w:hAnsi="Arial" w:cs="Arial"/>
                <w:bCs/>
                <w:sz w:val="20"/>
                <w:szCs w:val="20"/>
              </w:rPr>
              <w:br/>
              <w:t>99,95% (metals basis)</w:t>
            </w:r>
          </w:p>
          <w:p w14:paraId="273DB67E" w14:textId="5203854A" w:rsidR="00ED51AA" w:rsidRPr="008D4D81" w:rsidRDefault="00ED51AA" w:rsidP="0075610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D4D81">
              <w:rPr>
                <w:rFonts w:ascii="Arial" w:eastAsia="Calibri" w:hAnsi="Arial" w:cs="Arial"/>
                <w:b/>
                <w:sz w:val="16"/>
                <w:szCs w:val="16"/>
              </w:rPr>
              <w:t xml:space="preserve">Wielkość opakowania : </w:t>
            </w:r>
            <w:r w:rsidR="007C5C3C">
              <w:rPr>
                <w:rFonts w:ascii="Arial" w:eastAsia="Calibri" w:hAnsi="Arial" w:cs="Arial"/>
                <w:b/>
                <w:sz w:val="16"/>
                <w:szCs w:val="16"/>
              </w:rPr>
              <w:t>1</w:t>
            </w:r>
            <w:r w:rsidR="003B4E58">
              <w:rPr>
                <w:rFonts w:ascii="Arial" w:eastAsia="Calibri" w:hAnsi="Arial" w:cs="Arial"/>
                <w:b/>
                <w:sz w:val="16"/>
                <w:szCs w:val="16"/>
              </w:rPr>
              <w:t>50 x 300mm</w:t>
            </w:r>
          </w:p>
        </w:tc>
        <w:tc>
          <w:tcPr>
            <w:tcW w:w="1014" w:type="dxa"/>
            <w:vAlign w:val="center"/>
          </w:tcPr>
          <w:p w14:paraId="058EC250" w14:textId="3B5EDBBB" w:rsidR="001C13A1" w:rsidRPr="00ED51AA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150 x 300mm</w:t>
            </w:r>
          </w:p>
        </w:tc>
        <w:tc>
          <w:tcPr>
            <w:tcW w:w="709" w:type="dxa"/>
            <w:vAlign w:val="center"/>
          </w:tcPr>
          <w:p w14:paraId="50C135ED" w14:textId="11468C03" w:rsidR="001C13A1" w:rsidRPr="00ED51AA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14:paraId="1F3EAE26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548" w:type="dxa"/>
            <w:vAlign w:val="center"/>
          </w:tcPr>
          <w:p w14:paraId="42ABB49B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503C7F1E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3BE56F73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</w:tr>
      <w:tr w:rsidR="00A73AB8" w14:paraId="0A32BAAE" w14:textId="77777777" w:rsidTr="009B71D6">
        <w:trPr>
          <w:jc w:val="center"/>
        </w:trPr>
        <w:tc>
          <w:tcPr>
            <w:tcW w:w="562" w:type="dxa"/>
          </w:tcPr>
          <w:p w14:paraId="27446734" w14:textId="14D3287C" w:rsidR="001C13A1" w:rsidRPr="00ED51AA" w:rsidRDefault="00A73AB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962" w:type="dxa"/>
          </w:tcPr>
          <w:p w14:paraId="3E803646" w14:textId="5CE8D94A" w:rsidR="003B4E58" w:rsidRPr="003B4E58" w:rsidRDefault="003B4E58" w:rsidP="00756100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3B4E58">
              <w:rPr>
                <w:rFonts w:ascii="Arial" w:eastAsia="Calibri" w:hAnsi="Arial" w:cs="Arial"/>
                <w:bCs/>
                <w:sz w:val="20"/>
                <w:szCs w:val="20"/>
              </w:rPr>
              <w:t>Titanium foil, 0.25mm (0.01in.) thick,</w:t>
            </w:r>
          </w:p>
          <w:p w14:paraId="6BE4CEF0" w14:textId="2735668E" w:rsidR="003B4E58" w:rsidRPr="003B4E58" w:rsidRDefault="003B4E58" w:rsidP="00756100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3B4E58">
              <w:rPr>
                <w:rFonts w:ascii="Arial" w:eastAsia="Calibri" w:hAnsi="Arial" w:cs="Arial"/>
                <w:bCs/>
                <w:sz w:val="20"/>
                <w:szCs w:val="20"/>
              </w:rPr>
              <w:t>annealed, 99,5% (metals basis)</w:t>
            </w:r>
          </w:p>
          <w:p w14:paraId="0637ED1E" w14:textId="58929AF3" w:rsidR="00970D22" w:rsidRPr="00762051" w:rsidRDefault="00970D22" w:rsidP="0075610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Wielkość opakowania : 100</w:t>
            </w:r>
            <w:r w:rsidR="003B4E58">
              <w:rPr>
                <w:rFonts w:ascii="Arial" w:eastAsia="Calibri" w:hAnsi="Arial" w:cs="Arial"/>
                <w:b/>
                <w:sz w:val="16"/>
                <w:szCs w:val="16"/>
              </w:rPr>
              <w:t xml:space="preserve"> x 500mm</w:t>
            </w:r>
          </w:p>
        </w:tc>
        <w:tc>
          <w:tcPr>
            <w:tcW w:w="1014" w:type="dxa"/>
            <w:vAlign w:val="center"/>
          </w:tcPr>
          <w:p w14:paraId="2A90465B" w14:textId="347C2F69" w:rsidR="001C13A1" w:rsidRPr="00762051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100 x 500mm</w:t>
            </w:r>
          </w:p>
        </w:tc>
        <w:tc>
          <w:tcPr>
            <w:tcW w:w="709" w:type="dxa"/>
            <w:vAlign w:val="center"/>
          </w:tcPr>
          <w:p w14:paraId="7BE7DC35" w14:textId="1B33A5B0" w:rsidR="001C13A1" w:rsidRPr="00762051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14:paraId="08F7E494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548" w:type="dxa"/>
            <w:vAlign w:val="center"/>
          </w:tcPr>
          <w:p w14:paraId="2908B70B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4E62DA17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41558DEE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</w:p>
        </w:tc>
      </w:tr>
      <w:tr w:rsidR="00A73AB8" w14:paraId="6BB2C98A" w14:textId="77777777" w:rsidTr="009B71D6">
        <w:trPr>
          <w:jc w:val="center"/>
        </w:trPr>
        <w:tc>
          <w:tcPr>
            <w:tcW w:w="562" w:type="dxa"/>
          </w:tcPr>
          <w:p w14:paraId="5730692B" w14:textId="346E8917" w:rsidR="001C13A1" w:rsidRPr="00ED51AA" w:rsidRDefault="00A73AB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4962" w:type="dxa"/>
          </w:tcPr>
          <w:p w14:paraId="7AF85641" w14:textId="5820239E" w:rsidR="003B4E58" w:rsidRDefault="003B4E58" w:rsidP="00ED3576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3B4E58">
              <w:rPr>
                <w:rFonts w:ascii="Arial" w:eastAsia="Calibri" w:hAnsi="Arial" w:cs="Arial"/>
                <w:bCs/>
                <w:sz w:val="20"/>
                <w:szCs w:val="20"/>
              </w:rPr>
              <w:t>Titanium foil,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0.127mm (0.005in.) thick,</w:t>
            </w:r>
          </w:p>
          <w:p w14:paraId="6403444E" w14:textId="4ED7B4E8" w:rsidR="003B4E58" w:rsidRDefault="003B4E58" w:rsidP="00ED3576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annealed, 99% (metals basis)</w:t>
            </w:r>
          </w:p>
          <w:p w14:paraId="773F8D28" w14:textId="2A5C784E" w:rsidR="00970D22" w:rsidRPr="00970D22" w:rsidRDefault="00970D22" w:rsidP="00ED3576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70D22">
              <w:rPr>
                <w:rFonts w:ascii="Arial" w:eastAsia="Calibri" w:hAnsi="Arial" w:cs="Arial"/>
                <w:b/>
                <w:sz w:val="16"/>
                <w:szCs w:val="16"/>
              </w:rPr>
              <w:t>Wielkość opakowania : 1</w:t>
            </w:r>
            <w:r w:rsidR="003B4E58">
              <w:rPr>
                <w:rFonts w:ascii="Arial" w:eastAsia="Calibri" w:hAnsi="Arial" w:cs="Arial"/>
                <w:b/>
                <w:sz w:val="16"/>
                <w:szCs w:val="16"/>
              </w:rPr>
              <w:t>50 x 150mm</w:t>
            </w:r>
          </w:p>
        </w:tc>
        <w:tc>
          <w:tcPr>
            <w:tcW w:w="1014" w:type="dxa"/>
            <w:vAlign w:val="center"/>
          </w:tcPr>
          <w:p w14:paraId="5C171F01" w14:textId="61A6A652" w:rsidR="001C13A1" w:rsidRPr="00ED51AA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150 x 150mm</w:t>
            </w:r>
          </w:p>
        </w:tc>
        <w:tc>
          <w:tcPr>
            <w:tcW w:w="709" w:type="dxa"/>
            <w:vAlign w:val="center"/>
          </w:tcPr>
          <w:p w14:paraId="7E0D63B8" w14:textId="51477227" w:rsidR="001C13A1" w:rsidRPr="00ED51AA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14:paraId="62B77B6F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34073940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2C239F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5F364B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A73AB8" w14:paraId="779910F0" w14:textId="77777777" w:rsidTr="009B71D6">
        <w:trPr>
          <w:jc w:val="center"/>
        </w:trPr>
        <w:tc>
          <w:tcPr>
            <w:tcW w:w="562" w:type="dxa"/>
          </w:tcPr>
          <w:p w14:paraId="44EA9B5C" w14:textId="54B5A52F" w:rsidR="001C13A1" w:rsidRPr="00ED51AA" w:rsidRDefault="00A73AB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4962" w:type="dxa"/>
          </w:tcPr>
          <w:p w14:paraId="235BF02C" w14:textId="7F05AA21" w:rsidR="003B4E58" w:rsidRPr="00501A5F" w:rsidRDefault="00501A5F" w:rsidP="00CE4FC7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Cetyltrimethylammonium </w:t>
            </w:r>
            <w:r w:rsidR="003B4E58" w:rsidRPr="00501A5F">
              <w:rPr>
                <w:rFonts w:ascii="Arial" w:eastAsia="Calibri" w:hAnsi="Arial" w:cs="Arial"/>
                <w:bCs/>
                <w:sz w:val="20"/>
                <w:szCs w:val="20"/>
              </w:rPr>
              <w:t>bromide</w:t>
            </w:r>
            <w:r w:rsidRPr="00501A5F">
              <w:rPr>
                <w:rFonts w:ascii="Arial" w:eastAsia="Calibri" w:hAnsi="Arial" w:cs="Arial"/>
                <w:bCs/>
                <w:sz w:val="20"/>
                <w:szCs w:val="20"/>
              </w:rPr>
              <w:t>,</w:t>
            </w:r>
          </w:p>
          <w:p w14:paraId="34883BCC" w14:textId="404B2856" w:rsidR="00EE5AED" w:rsidRDefault="00EE5AED" w:rsidP="00CE4FC7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for molecular biology,</w:t>
            </w:r>
          </w:p>
          <w:p w14:paraId="3F9B3E5C" w14:textId="3B5B318A" w:rsidR="00501A5F" w:rsidRPr="00501A5F" w:rsidRDefault="00501A5F" w:rsidP="00CE4FC7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c</w:t>
            </w:r>
            <w:r w:rsidRPr="00501A5F">
              <w:rPr>
                <w:rFonts w:ascii="Arial" w:eastAsia="Calibri" w:hAnsi="Arial" w:cs="Arial"/>
                <w:bCs/>
                <w:sz w:val="20"/>
                <w:szCs w:val="20"/>
              </w:rPr>
              <w:t>zystość ≥99%</w:t>
            </w:r>
          </w:p>
          <w:p w14:paraId="7756E55F" w14:textId="786D40D7" w:rsidR="00026794" w:rsidRPr="00026794" w:rsidRDefault="00026794" w:rsidP="00CE4FC7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26794">
              <w:rPr>
                <w:rFonts w:ascii="Arial" w:eastAsia="Calibri" w:hAnsi="Arial" w:cs="Arial"/>
                <w:b/>
                <w:sz w:val="16"/>
                <w:szCs w:val="16"/>
              </w:rPr>
              <w:t>Wielkość opakowania : 1</w:t>
            </w:r>
            <w:r w:rsidR="00EE5AED">
              <w:rPr>
                <w:rFonts w:ascii="Arial" w:eastAsia="Calibri" w:hAnsi="Arial" w:cs="Arial"/>
                <w:b/>
                <w:sz w:val="16"/>
                <w:szCs w:val="16"/>
              </w:rPr>
              <w:t xml:space="preserve">00g </w:t>
            </w:r>
          </w:p>
        </w:tc>
        <w:tc>
          <w:tcPr>
            <w:tcW w:w="1014" w:type="dxa"/>
            <w:vAlign w:val="center"/>
          </w:tcPr>
          <w:p w14:paraId="5BAA5C41" w14:textId="5BA4410D" w:rsidR="001C13A1" w:rsidRPr="00ED51AA" w:rsidRDefault="00EE5AED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100g</w:t>
            </w:r>
          </w:p>
        </w:tc>
        <w:tc>
          <w:tcPr>
            <w:tcW w:w="709" w:type="dxa"/>
            <w:vAlign w:val="center"/>
          </w:tcPr>
          <w:p w14:paraId="31A21570" w14:textId="587F50B5" w:rsidR="001C13A1" w:rsidRPr="00ED51AA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14:paraId="321D2BC7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24252CB7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311D88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46B4F7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A73AB8" w14:paraId="7D1F2CB6" w14:textId="77777777" w:rsidTr="009B71D6">
        <w:trPr>
          <w:jc w:val="center"/>
        </w:trPr>
        <w:tc>
          <w:tcPr>
            <w:tcW w:w="562" w:type="dxa"/>
          </w:tcPr>
          <w:p w14:paraId="462BC3A5" w14:textId="696AD195" w:rsidR="001C13A1" w:rsidRPr="00ED51AA" w:rsidRDefault="00A73AB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D51AA">
              <w:rPr>
                <w:rFonts w:ascii="Arial" w:eastAsia="Calibri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4962" w:type="dxa"/>
          </w:tcPr>
          <w:p w14:paraId="4E1504E9" w14:textId="4779D3D3" w:rsidR="003B4E58" w:rsidRPr="003B4E58" w:rsidRDefault="00225D6F" w:rsidP="0072777C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Lead(II) nitrate, Puratronic</w:t>
            </w:r>
            <w:r w:rsidR="00127BFA"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br/>
              <w:t>99,999% (metals basis)</w:t>
            </w:r>
          </w:p>
          <w:p w14:paraId="17FD5F8B" w14:textId="48202FD2" w:rsidR="00026794" w:rsidRPr="00026794" w:rsidRDefault="00026794" w:rsidP="0072777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26794">
              <w:rPr>
                <w:rFonts w:ascii="Arial" w:eastAsia="Calibri" w:hAnsi="Arial" w:cs="Arial"/>
                <w:b/>
                <w:sz w:val="16"/>
                <w:szCs w:val="16"/>
              </w:rPr>
              <w:t xml:space="preserve">Wielkość opakowania : </w:t>
            </w:r>
            <w:r w:rsidR="00225D6F">
              <w:rPr>
                <w:rFonts w:ascii="Arial" w:eastAsia="Calibri" w:hAnsi="Arial" w:cs="Arial"/>
                <w:b/>
                <w:sz w:val="16"/>
                <w:szCs w:val="16"/>
              </w:rPr>
              <w:t>50g</w:t>
            </w:r>
          </w:p>
        </w:tc>
        <w:tc>
          <w:tcPr>
            <w:tcW w:w="1014" w:type="dxa"/>
            <w:vAlign w:val="center"/>
          </w:tcPr>
          <w:p w14:paraId="6E471FB9" w14:textId="47573392" w:rsidR="001C13A1" w:rsidRPr="00ED51AA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50g</w:t>
            </w:r>
          </w:p>
        </w:tc>
        <w:tc>
          <w:tcPr>
            <w:tcW w:w="709" w:type="dxa"/>
            <w:vAlign w:val="center"/>
          </w:tcPr>
          <w:p w14:paraId="3999004E" w14:textId="776233B7" w:rsidR="001C13A1" w:rsidRPr="00ED51AA" w:rsidRDefault="003B4E58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14:paraId="3DAD932B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46F3A280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BADE617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60AED0" w14:textId="77777777" w:rsidR="001C13A1" w:rsidRPr="00ED51AA" w:rsidRDefault="001C13A1" w:rsidP="0075610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F336C1" w14:paraId="1ACD4AAA" w14:textId="77777777" w:rsidTr="00762712">
        <w:trPr>
          <w:jc w:val="center"/>
        </w:trPr>
        <w:tc>
          <w:tcPr>
            <w:tcW w:w="13036" w:type="dxa"/>
            <w:gridSpan w:val="7"/>
          </w:tcPr>
          <w:p w14:paraId="5E6FF51D" w14:textId="15B39ED8" w:rsidR="00F336C1" w:rsidRPr="00ED51AA" w:rsidRDefault="00F336C1" w:rsidP="00F336C1">
            <w:pPr>
              <w:jc w:val="right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F336C1">
              <w:rPr>
                <w:rFonts w:ascii="Arial" w:eastAsia="Calibri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vAlign w:val="center"/>
          </w:tcPr>
          <w:p w14:paraId="081B4FB3" w14:textId="77777777" w:rsidR="00F336C1" w:rsidRPr="00ED51AA" w:rsidRDefault="00F336C1" w:rsidP="00D33B70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</w:tbl>
    <w:p w14:paraId="5E83C9D0" w14:textId="134886B4" w:rsidR="0071008D" w:rsidRPr="003D3AFF" w:rsidRDefault="0071008D" w:rsidP="003D3AFF">
      <w:pPr>
        <w:tabs>
          <w:tab w:val="left" w:pos="6135"/>
        </w:tabs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128D5">
        <w:rPr>
          <w:rFonts w:ascii="Arial" w:eastAsia="Calibri" w:hAnsi="Arial" w:cs="Arial"/>
          <w:b/>
          <w:sz w:val="16"/>
          <w:szCs w:val="16"/>
        </w:rPr>
        <w:t>Wartość na formularzu ofertowym nie może być rozbieżna z wartością wynikającą z formularza rzeczowo-cenowego. Cena powinna zawierać wszystkie elementy cenotwórcze wynikające z zakresu i sposobu realizacji przedmiotu zamówienia.</w:t>
      </w:r>
    </w:p>
    <w:p w14:paraId="2321F269" w14:textId="77777777" w:rsidR="00A73AB8" w:rsidRDefault="00A73AB8" w:rsidP="0071008D">
      <w:pPr>
        <w:pStyle w:val="Akapitzlist"/>
        <w:spacing w:after="0"/>
        <w:ind w:left="4968" w:firstLine="696"/>
        <w:jc w:val="center"/>
        <w:rPr>
          <w:rFonts w:ascii="Arial" w:hAnsi="Arial" w:cs="Arial"/>
          <w:sz w:val="20"/>
          <w:szCs w:val="20"/>
        </w:rPr>
      </w:pPr>
    </w:p>
    <w:p w14:paraId="6A97482E" w14:textId="77777777" w:rsidR="00A73AB8" w:rsidRPr="008D4D81" w:rsidRDefault="00A73AB8" w:rsidP="008D4D81">
      <w:pPr>
        <w:spacing w:after="0"/>
        <w:rPr>
          <w:rFonts w:ascii="Arial" w:hAnsi="Arial" w:cs="Arial"/>
          <w:sz w:val="20"/>
          <w:szCs w:val="20"/>
        </w:rPr>
      </w:pPr>
    </w:p>
    <w:p w14:paraId="00E20FE0" w14:textId="6EEF3A2A" w:rsidR="0071008D" w:rsidRPr="006B772A" w:rsidRDefault="0071008D" w:rsidP="0071008D">
      <w:pPr>
        <w:pStyle w:val="Akapitzlist"/>
        <w:spacing w:after="0"/>
        <w:ind w:left="4968" w:firstLine="696"/>
        <w:jc w:val="center"/>
        <w:rPr>
          <w:rFonts w:ascii="Arial" w:hAnsi="Arial" w:cs="Arial"/>
          <w:sz w:val="20"/>
          <w:szCs w:val="20"/>
        </w:rPr>
      </w:pPr>
      <w:r w:rsidRPr="006B772A">
        <w:rPr>
          <w:rFonts w:ascii="Arial" w:hAnsi="Arial" w:cs="Arial"/>
          <w:sz w:val="20"/>
          <w:szCs w:val="20"/>
        </w:rPr>
        <w:t>………………………………………</w:t>
      </w:r>
    </w:p>
    <w:p w14:paraId="4A5FD1F4" w14:textId="5CD4DBE9" w:rsidR="00812F05" w:rsidRPr="00EE5AED" w:rsidRDefault="0071008D" w:rsidP="00EE5AED">
      <w:pPr>
        <w:pStyle w:val="Akapitzlist"/>
        <w:spacing w:after="0"/>
        <w:ind w:left="5664"/>
        <w:jc w:val="center"/>
        <w:rPr>
          <w:rFonts w:ascii="Arial" w:hAnsi="Arial" w:cs="Arial"/>
          <w:i/>
          <w:sz w:val="20"/>
          <w:szCs w:val="20"/>
        </w:rPr>
      </w:pPr>
      <w:r w:rsidRPr="006B772A">
        <w:rPr>
          <w:rFonts w:ascii="Arial" w:hAnsi="Arial" w:cs="Arial"/>
          <w:i/>
          <w:sz w:val="20"/>
          <w:szCs w:val="20"/>
        </w:rPr>
        <w:t>(podpis i pieczątka osoby/osób upoważnionych</w:t>
      </w:r>
      <w:r>
        <w:rPr>
          <w:rFonts w:ascii="Arial" w:hAnsi="Arial" w:cs="Arial"/>
          <w:i/>
          <w:sz w:val="20"/>
          <w:szCs w:val="20"/>
        </w:rPr>
        <w:t>)</w:t>
      </w:r>
    </w:p>
    <w:sectPr w:rsidR="00812F05" w:rsidRPr="00EE5AED" w:rsidSect="00A73AB8">
      <w:pgSz w:w="16838" w:h="11906" w:orient="landscape"/>
      <w:pgMar w:top="1418" w:right="1418" w:bottom="1418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512A7" w14:textId="77777777" w:rsidR="00553EE0" w:rsidRDefault="00553EE0" w:rsidP="00E644DB">
      <w:pPr>
        <w:spacing w:after="0" w:line="240" w:lineRule="auto"/>
      </w:pPr>
      <w:r>
        <w:separator/>
      </w:r>
    </w:p>
  </w:endnote>
  <w:endnote w:type="continuationSeparator" w:id="0">
    <w:p w14:paraId="4CC8BD41" w14:textId="77777777" w:rsidR="00553EE0" w:rsidRDefault="00553EE0" w:rsidP="00E64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585199"/>
      <w:docPartObj>
        <w:docPartGallery w:val="Page Numbers (Bottom of Page)"/>
        <w:docPartUnique/>
      </w:docPartObj>
    </w:sdtPr>
    <w:sdtEndPr/>
    <w:sdtContent>
      <w:p w14:paraId="4A9E853F" w14:textId="77777777" w:rsidR="006B3B18" w:rsidRDefault="006B3B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989">
          <w:rPr>
            <w:noProof/>
          </w:rPr>
          <w:t>1</w:t>
        </w:r>
        <w:r>
          <w:fldChar w:fldCharType="end"/>
        </w:r>
      </w:p>
    </w:sdtContent>
  </w:sdt>
  <w:p w14:paraId="3E6A9DF9" w14:textId="77777777" w:rsidR="000E44CB" w:rsidRDefault="000E44CB"/>
  <w:p w14:paraId="1B3B3C5D" w14:textId="77777777" w:rsidR="006B43D8" w:rsidRDefault="006B43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7306F" w14:textId="77777777" w:rsidR="00553EE0" w:rsidRDefault="00553EE0" w:rsidP="00E644DB">
      <w:pPr>
        <w:spacing w:after="0" w:line="240" w:lineRule="auto"/>
      </w:pPr>
      <w:r>
        <w:separator/>
      </w:r>
    </w:p>
  </w:footnote>
  <w:footnote w:type="continuationSeparator" w:id="0">
    <w:p w14:paraId="0934FF62" w14:textId="77777777" w:rsidR="00553EE0" w:rsidRDefault="00553EE0" w:rsidP="00E64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36C0D" w14:textId="4DCABD94" w:rsidR="007368D5" w:rsidRDefault="009366CE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AEFFFC" wp14:editId="334F93B4">
              <wp:simplePos x="0" y="0"/>
              <wp:positionH relativeFrom="column">
                <wp:posOffset>930275</wp:posOffset>
              </wp:positionH>
              <wp:positionV relativeFrom="paragraph">
                <wp:posOffset>-286538</wp:posOffset>
              </wp:positionV>
              <wp:extent cx="4006850" cy="643890"/>
              <wp:effectExtent l="0" t="0" r="0" b="3810"/>
              <wp:wrapSquare wrapText="bothSides"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06850" cy="643890"/>
                        <a:chOff x="0" y="0"/>
                        <a:chExt cx="4007457" cy="644055"/>
                      </a:xfrm>
                    </wpg:grpSpPr>
                    <pic:pic xmlns:pic="http://schemas.openxmlformats.org/drawingml/2006/picture">
                      <pic:nvPicPr>
                        <pic:cNvPr id="5" name="Obraz 5" descr="AIP UO lider-logo - AIP UO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28515" y="63610"/>
                          <a:ext cx="1478942" cy="580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az 6" descr="III konkurs polsko-turecki na projekty badawczo-rozwojowe ...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108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8EF3879" id="Grupa 7" o:spid="_x0000_s1026" style="position:absolute;margin-left:73.25pt;margin-top:-22.55pt;width:315.5pt;height:50.7pt;z-index:251659264" coordsize="40074,644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alt="AIP UO lider-logo - AIP UO" style="position:absolute;left:25285;top:636;width:14789;height:5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">
                <v:imagedata r:id="rId3" o:title="AIP UO lider-logo - AIP UO"/>
              </v:shape>
              <v:shape id="Obraz 6" o:spid="_x0000_s1028" type="#_x0000_t75" alt="III konkurs polsko-turecki na projekty badawczo-rozwojowe ..." style="position:absolute;width:9621;height:6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">
                <v:imagedata r:id="rId4" o:title="III konkurs polsko-turecki na projekty badawczo-rozwojowe .."/>
              </v:shape>
              <w10:wrap type="square"/>
            </v:group>
          </w:pict>
        </mc:Fallback>
      </mc:AlternateContent>
    </w:r>
  </w:p>
  <w:p w14:paraId="17053359" w14:textId="06D8FF67" w:rsidR="006B43D8" w:rsidRDefault="006B43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Arial" w:eastAsia="Calibri" w:hAnsi="Arial" w:cs="Aria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3">
    <w:nsid w:val="26EE2BDC"/>
    <w:multiLevelType w:val="hybridMultilevel"/>
    <w:tmpl w:val="B7C23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C7F45"/>
    <w:multiLevelType w:val="hybridMultilevel"/>
    <w:tmpl w:val="92F2D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747C9"/>
    <w:multiLevelType w:val="hybridMultilevel"/>
    <w:tmpl w:val="75F26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374E0"/>
    <w:multiLevelType w:val="hybridMultilevel"/>
    <w:tmpl w:val="09541CD6"/>
    <w:lvl w:ilvl="0" w:tplc="8B84E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15"/>
  </w:num>
  <w:num w:numId="5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DB"/>
    <w:rsid w:val="0000301A"/>
    <w:rsid w:val="000030A6"/>
    <w:rsid w:val="00010AD8"/>
    <w:rsid w:val="00016B44"/>
    <w:rsid w:val="00026794"/>
    <w:rsid w:val="00031330"/>
    <w:rsid w:val="0003499D"/>
    <w:rsid w:val="000507F2"/>
    <w:rsid w:val="00055BCC"/>
    <w:rsid w:val="00056679"/>
    <w:rsid w:val="00063AC0"/>
    <w:rsid w:val="00067330"/>
    <w:rsid w:val="0007200B"/>
    <w:rsid w:val="00091B1A"/>
    <w:rsid w:val="000C6AE4"/>
    <w:rsid w:val="000D2186"/>
    <w:rsid w:val="000E364C"/>
    <w:rsid w:val="000E44CB"/>
    <w:rsid w:val="000E5B5E"/>
    <w:rsid w:val="000F2C21"/>
    <w:rsid w:val="000F5DA0"/>
    <w:rsid w:val="0011064C"/>
    <w:rsid w:val="00127943"/>
    <w:rsid w:val="00127BFA"/>
    <w:rsid w:val="001353A8"/>
    <w:rsid w:val="001573D4"/>
    <w:rsid w:val="001676E1"/>
    <w:rsid w:val="00171EB1"/>
    <w:rsid w:val="00174FF3"/>
    <w:rsid w:val="001759CF"/>
    <w:rsid w:val="00176147"/>
    <w:rsid w:val="001763C2"/>
    <w:rsid w:val="001900DB"/>
    <w:rsid w:val="001903C4"/>
    <w:rsid w:val="001A119F"/>
    <w:rsid w:val="001A627A"/>
    <w:rsid w:val="001B5301"/>
    <w:rsid w:val="001B5B50"/>
    <w:rsid w:val="001C13A1"/>
    <w:rsid w:val="001D1D42"/>
    <w:rsid w:val="001F65D4"/>
    <w:rsid w:val="00225D6F"/>
    <w:rsid w:val="00226542"/>
    <w:rsid w:val="002648BE"/>
    <w:rsid w:val="002677E4"/>
    <w:rsid w:val="00272602"/>
    <w:rsid w:val="00276A74"/>
    <w:rsid w:val="00287848"/>
    <w:rsid w:val="002A000D"/>
    <w:rsid w:val="002A192B"/>
    <w:rsid w:val="002B7CFA"/>
    <w:rsid w:val="002C7082"/>
    <w:rsid w:val="002E16B6"/>
    <w:rsid w:val="002E5255"/>
    <w:rsid w:val="002F6C86"/>
    <w:rsid w:val="002F7DAF"/>
    <w:rsid w:val="00302B51"/>
    <w:rsid w:val="00305E4D"/>
    <w:rsid w:val="003171F8"/>
    <w:rsid w:val="003372D6"/>
    <w:rsid w:val="00340D44"/>
    <w:rsid w:val="00356286"/>
    <w:rsid w:val="00360378"/>
    <w:rsid w:val="00365EEF"/>
    <w:rsid w:val="0037729D"/>
    <w:rsid w:val="003A690C"/>
    <w:rsid w:val="003A6EA4"/>
    <w:rsid w:val="003B426B"/>
    <w:rsid w:val="003B4E58"/>
    <w:rsid w:val="003C69F1"/>
    <w:rsid w:val="003C6FED"/>
    <w:rsid w:val="003D3AFF"/>
    <w:rsid w:val="003E5A1B"/>
    <w:rsid w:val="003F1E1D"/>
    <w:rsid w:val="003F4DC4"/>
    <w:rsid w:val="003F73E6"/>
    <w:rsid w:val="00402176"/>
    <w:rsid w:val="00420277"/>
    <w:rsid w:val="00424ED4"/>
    <w:rsid w:val="004267AC"/>
    <w:rsid w:val="004321FE"/>
    <w:rsid w:val="00434C58"/>
    <w:rsid w:val="0044631D"/>
    <w:rsid w:val="00450DD5"/>
    <w:rsid w:val="00450E25"/>
    <w:rsid w:val="00455BC2"/>
    <w:rsid w:val="0045626C"/>
    <w:rsid w:val="004643E9"/>
    <w:rsid w:val="00464735"/>
    <w:rsid w:val="00480A63"/>
    <w:rsid w:val="004A37A7"/>
    <w:rsid w:val="00501A5F"/>
    <w:rsid w:val="00503B7C"/>
    <w:rsid w:val="00513B32"/>
    <w:rsid w:val="00527822"/>
    <w:rsid w:val="00553EE0"/>
    <w:rsid w:val="0055724C"/>
    <w:rsid w:val="00557C5A"/>
    <w:rsid w:val="0056499F"/>
    <w:rsid w:val="005675FB"/>
    <w:rsid w:val="005758D6"/>
    <w:rsid w:val="00594DA1"/>
    <w:rsid w:val="005A27C8"/>
    <w:rsid w:val="005B6D1B"/>
    <w:rsid w:val="005C3FA7"/>
    <w:rsid w:val="005C6CAE"/>
    <w:rsid w:val="005D73BE"/>
    <w:rsid w:val="005E29AC"/>
    <w:rsid w:val="006060B4"/>
    <w:rsid w:val="006160E2"/>
    <w:rsid w:val="00616124"/>
    <w:rsid w:val="00631A31"/>
    <w:rsid w:val="0064242B"/>
    <w:rsid w:val="00660EE1"/>
    <w:rsid w:val="006630BE"/>
    <w:rsid w:val="0066367F"/>
    <w:rsid w:val="006717D9"/>
    <w:rsid w:val="006755C5"/>
    <w:rsid w:val="006845C0"/>
    <w:rsid w:val="006902B8"/>
    <w:rsid w:val="00690FCE"/>
    <w:rsid w:val="006959BC"/>
    <w:rsid w:val="006A1B3F"/>
    <w:rsid w:val="006B1E4E"/>
    <w:rsid w:val="006B3B18"/>
    <w:rsid w:val="006B43D8"/>
    <w:rsid w:val="006B7EBF"/>
    <w:rsid w:val="006C26F3"/>
    <w:rsid w:val="006C3526"/>
    <w:rsid w:val="006D5E12"/>
    <w:rsid w:val="006E3635"/>
    <w:rsid w:val="006E5BC2"/>
    <w:rsid w:val="006F735C"/>
    <w:rsid w:val="0071008D"/>
    <w:rsid w:val="00714764"/>
    <w:rsid w:val="007211E0"/>
    <w:rsid w:val="0072777C"/>
    <w:rsid w:val="00736272"/>
    <w:rsid w:val="007368D5"/>
    <w:rsid w:val="007411B9"/>
    <w:rsid w:val="00741439"/>
    <w:rsid w:val="00741C8A"/>
    <w:rsid w:val="00756100"/>
    <w:rsid w:val="007618B2"/>
    <w:rsid w:val="00762051"/>
    <w:rsid w:val="007624BB"/>
    <w:rsid w:val="00773EF8"/>
    <w:rsid w:val="00787DA7"/>
    <w:rsid w:val="007976EE"/>
    <w:rsid w:val="007C1062"/>
    <w:rsid w:val="007C5C3C"/>
    <w:rsid w:val="007C6502"/>
    <w:rsid w:val="007D235F"/>
    <w:rsid w:val="007D5411"/>
    <w:rsid w:val="007E07D7"/>
    <w:rsid w:val="008128D5"/>
    <w:rsid w:val="00812F05"/>
    <w:rsid w:val="00814ABD"/>
    <w:rsid w:val="008221D6"/>
    <w:rsid w:val="008235D2"/>
    <w:rsid w:val="00825C4C"/>
    <w:rsid w:val="008314EF"/>
    <w:rsid w:val="00837F11"/>
    <w:rsid w:val="00854F1F"/>
    <w:rsid w:val="00855053"/>
    <w:rsid w:val="00883CFC"/>
    <w:rsid w:val="00887364"/>
    <w:rsid w:val="0089366E"/>
    <w:rsid w:val="008B29B8"/>
    <w:rsid w:val="008B7C2F"/>
    <w:rsid w:val="008C2075"/>
    <w:rsid w:val="008C48F2"/>
    <w:rsid w:val="008D0C25"/>
    <w:rsid w:val="008D1387"/>
    <w:rsid w:val="008D4D81"/>
    <w:rsid w:val="008D60C9"/>
    <w:rsid w:val="008E078B"/>
    <w:rsid w:val="008E68CC"/>
    <w:rsid w:val="008F3391"/>
    <w:rsid w:val="008F7107"/>
    <w:rsid w:val="00903FA3"/>
    <w:rsid w:val="00932EF5"/>
    <w:rsid w:val="009366CE"/>
    <w:rsid w:val="00970D22"/>
    <w:rsid w:val="00972E0B"/>
    <w:rsid w:val="00974A3E"/>
    <w:rsid w:val="0098443B"/>
    <w:rsid w:val="00996D7C"/>
    <w:rsid w:val="009A0F9C"/>
    <w:rsid w:val="009A41C9"/>
    <w:rsid w:val="009B5E1A"/>
    <w:rsid w:val="009B71D6"/>
    <w:rsid w:val="009D7AA3"/>
    <w:rsid w:val="009E0BFD"/>
    <w:rsid w:val="00A056EC"/>
    <w:rsid w:val="00A10533"/>
    <w:rsid w:val="00A17DC3"/>
    <w:rsid w:val="00A21B6C"/>
    <w:rsid w:val="00A3451A"/>
    <w:rsid w:val="00A36B37"/>
    <w:rsid w:val="00A70781"/>
    <w:rsid w:val="00A70CF8"/>
    <w:rsid w:val="00A73AB8"/>
    <w:rsid w:val="00A76DE4"/>
    <w:rsid w:val="00A81CB7"/>
    <w:rsid w:val="00A9092C"/>
    <w:rsid w:val="00A97925"/>
    <w:rsid w:val="00AA0B5D"/>
    <w:rsid w:val="00AC26B3"/>
    <w:rsid w:val="00AC469C"/>
    <w:rsid w:val="00AC7365"/>
    <w:rsid w:val="00AD5A69"/>
    <w:rsid w:val="00AE423A"/>
    <w:rsid w:val="00AF6948"/>
    <w:rsid w:val="00B165F6"/>
    <w:rsid w:val="00B52734"/>
    <w:rsid w:val="00B57C39"/>
    <w:rsid w:val="00B63129"/>
    <w:rsid w:val="00B6691E"/>
    <w:rsid w:val="00B70B8F"/>
    <w:rsid w:val="00B7592A"/>
    <w:rsid w:val="00BC3C4C"/>
    <w:rsid w:val="00BD3A63"/>
    <w:rsid w:val="00BF1EEC"/>
    <w:rsid w:val="00BF3E26"/>
    <w:rsid w:val="00BF7C72"/>
    <w:rsid w:val="00C004CE"/>
    <w:rsid w:val="00C063B5"/>
    <w:rsid w:val="00C10877"/>
    <w:rsid w:val="00C11BAA"/>
    <w:rsid w:val="00C34416"/>
    <w:rsid w:val="00C35AF1"/>
    <w:rsid w:val="00C555AA"/>
    <w:rsid w:val="00C84ED7"/>
    <w:rsid w:val="00CA1304"/>
    <w:rsid w:val="00CA3229"/>
    <w:rsid w:val="00CB2309"/>
    <w:rsid w:val="00CC1457"/>
    <w:rsid w:val="00CC2F75"/>
    <w:rsid w:val="00CC31C9"/>
    <w:rsid w:val="00CC771F"/>
    <w:rsid w:val="00CD20E3"/>
    <w:rsid w:val="00CD29F3"/>
    <w:rsid w:val="00CD562E"/>
    <w:rsid w:val="00CE44F6"/>
    <w:rsid w:val="00CE4FC7"/>
    <w:rsid w:val="00CE5EFC"/>
    <w:rsid w:val="00D076A9"/>
    <w:rsid w:val="00D33B70"/>
    <w:rsid w:val="00D33CED"/>
    <w:rsid w:val="00D3539E"/>
    <w:rsid w:val="00D379F0"/>
    <w:rsid w:val="00D5389A"/>
    <w:rsid w:val="00D84D01"/>
    <w:rsid w:val="00D8576C"/>
    <w:rsid w:val="00DB4B61"/>
    <w:rsid w:val="00DD2166"/>
    <w:rsid w:val="00DF743E"/>
    <w:rsid w:val="00E00CE9"/>
    <w:rsid w:val="00E04F89"/>
    <w:rsid w:val="00E64262"/>
    <w:rsid w:val="00E644DB"/>
    <w:rsid w:val="00E749EB"/>
    <w:rsid w:val="00E74DC8"/>
    <w:rsid w:val="00E83FAB"/>
    <w:rsid w:val="00E9632A"/>
    <w:rsid w:val="00EA1971"/>
    <w:rsid w:val="00EB43BB"/>
    <w:rsid w:val="00EC51D5"/>
    <w:rsid w:val="00EC69F7"/>
    <w:rsid w:val="00ED0185"/>
    <w:rsid w:val="00ED1ACB"/>
    <w:rsid w:val="00ED1B22"/>
    <w:rsid w:val="00ED3576"/>
    <w:rsid w:val="00ED51AA"/>
    <w:rsid w:val="00EE5AED"/>
    <w:rsid w:val="00EE79D1"/>
    <w:rsid w:val="00EF3128"/>
    <w:rsid w:val="00F03722"/>
    <w:rsid w:val="00F07B66"/>
    <w:rsid w:val="00F1781A"/>
    <w:rsid w:val="00F23E6B"/>
    <w:rsid w:val="00F25989"/>
    <w:rsid w:val="00F336C1"/>
    <w:rsid w:val="00F63DD4"/>
    <w:rsid w:val="00F66D71"/>
    <w:rsid w:val="00F725EE"/>
    <w:rsid w:val="00F76110"/>
    <w:rsid w:val="00F95052"/>
    <w:rsid w:val="00FA7C26"/>
    <w:rsid w:val="00FB2243"/>
    <w:rsid w:val="00FB5672"/>
    <w:rsid w:val="00FB7285"/>
    <w:rsid w:val="00FC48B5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C0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4D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4DB"/>
  </w:style>
  <w:style w:type="paragraph" w:styleId="Stopka">
    <w:name w:val="footer"/>
    <w:basedOn w:val="Normalny"/>
    <w:link w:val="StopkaZnak"/>
    <w:uiPriority w:val="99"/>
    <w:unhideWhenUsed/>
    <w:rsid w:val="00E64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4DB"/>
  </w:style>
  <w:style w:type="paragraph" w:styleId="Tekstpodstawowy">
    <w:name w:val="Body Text"/>
    <w:basedOn w:val="Normalny"/>
    <w:link w:val="TekstpodstawowyZnak"/>
    <w:rsid w:val="00C555A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555A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C555AA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C555A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C555AA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styleId="Bezodstpw">
    <w:name w:val="No Spacing"/>
    <w:uiPriority w:val="1"/>
    <w:qFormat/>
    <w:rsid w:val="003F4D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1064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E2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5E29AC"/>
    <w:rPr>
      <w:rFonts w:ascii="Calibri" w:eastAsia="Calibri" w:hAnsi="Calibri" w:cs="Times New Roman"/>
      <w:kern w:val="1"/>
      <w:lang w:eastAsia="ar-SA"/>
    </w:rPr>
  </w:style>
  <w:style w:type="character" w:customStyle="1" w:styleId="Nagwek1">
    <w:name w:val="Nagłówek #1_"/>
    <w:basedOn w:val="Domylnaczcionkaakapitu"/>
    <w:link w:val="Nagwek10"/>
    <w:rsid w:val="00A9092C"/>
    <w:rPr>
      <w:rFonts w:ascii="Calibri" w:eastAsia="Calibri" w:hAnsi="Calibri" w:cs="Calibri"/>
      <w:color w:val="2F2E2C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9092C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A9092C"/>
    <w:rPr>
      <w:rFonts w:ascii="Arial" w:eastAsia="Arial" w:hAnsi="Arial" w:cs="Arial"/>
      <w:color w:val="4C4B4A"/>
      <w:sz w:val="14"/>
      <w:szCs w:val="14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A909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A9092C"/>
    <w:pPr>
      <w:widowControl w:val="0"/>
      <w:shd w:val="clear" w:color="auto" w:fill="FFFFFF"/>
      <w:spacing w:after="0" w:line="216" w:lineRule="auto"/>
      <w:ind w:left="720"/>
      <w:outlineLvl w:val="0"/>
    </w:pPr>
    <w:rPr>
      <w:rFonts w:ascii="Calibri" w:eastAsia="Calibri" w:hAnsi="Calibri" w:cs="Calibri"/>
      <w:color w:val="2F2E2C"/>
    </w:rPr>
  </w:style>
  <w:style w:type="paragraph" w:customStyle="1" w:styleId="Teksttreci0">
    <w:name w:val="Tekst treści"/>
    <w:basedOn w:val="Normalny"/>
    <w:link w:val="Teksttreci"/>
    <w:rsid w:val="00A9092C"/>
    <w:pPr>
      <w:widowControl w:val="0"/>
      <w:shd w:val="clear" w:color="auto" w:fill="FFFFFF"/>
      <w:spacing w:after="0" w:line="271" w:lineRule="auto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A9092C"/>
    <w:pPr>
      <w:widowControl w:val="0"/>
      <w:shd w:val="clear" w:color="auto" w:fill="FFFFFF"/>
      <w:spacing w:after="580" w:line="240" w:lineRule="auto"/>
      <w:ind w:left="720"/>
    </w:pPr>
    <w:rPr>
      <w:rFonts w:ascii="Arial" w:eastAsia="Arial" w:hAnsi="Arial" w:cs="Arial"/>
      <w:color w:val="4C4B4A"/>
      <w:sz w:val="14"/>
      <w:szCs w:val="14"/>
    </w:rPr>
  </w:style>
  <w:style w:type="paragraph" w:customStyle="1" w:styleId="Nagweklubstopka20">
    <w:name w:val="Nagłówek lub stopka (2)"/>
    <w:basedOn w:val="Normalny"/>
    <w:link w:val="Nagweklubstopka2"/>
    <w:rsid w:val="00A9092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50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4D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4DB"/>
  </w:style>
  <w:style w:type="paragraph" w:styleId="Stopka">
    <w:name w:val="footer"/>
    <w:basedOn w:val="Normalny"/>
    <w:link w:val="StopkaZnak"/>
    <w:uiPriority w:val="99"/>
    <w:unhideWhenUsed/>
    <w:rsid w:val="00E64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4DB"/>
  </w:style>
  <w:style w:type="paragraph" w:styleId="Tekstpodstawowy">
    <w:name w:val="Body Text"/>
    <w:basedOn w:val="Normalny"/>
    <w:link w:val="TekstpodstawowyZnak"/>
    <w:rsid w:val="00C555A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555A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C555AA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C555A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C555AA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styleId="Bezodstpw">
    <w:name w:val="No Spacing"/>
    <w:uiPriority w:val="1"/>
    <w:qFormat/>
    <w:rsid w:val="003F4D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1064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E2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5E29AC"/>
    <w:rPr>
      <w:rFonts w:ascii="Calibri" w:eastAsia="Calibri" w:hAnsi="Calibri" w:cs="Times New Roman"/>
      <w:kern w:val="1"/>
      <w:lang w:eastAsia="ar-SA"/>
    </w:rPr>
  </w:style>
  <w:style w:type="character" w:customStyle="1" w:styleId="Nagwek1">
    <w:name w:val="Nagłówek #1_"/>
    <w:basedOn w:val="Domylnaczcionkaakapitu"/>
    <w:link w:val="Nagwek10"/>
    <w:rsid w:val="00A9092C"/>
    <w:rPr>
      <w:rFonts w:ascii="Calibri" w:eastAsia="Calibri" w:hAnsi="Calibri" w:cs="Calibri"/>
      <w:color w:val="2F2E2C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9092C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A9092C"/>
    <w:rPr>
      <w:rFonts w:ascii="Arial" w:eastAsia="Arial" w:hAnsi="Arial" w:cs="Arial"/>
      <w:color w:val="4C4B4A"/>
      <w:sz w:val="14"/>
      <w:szCs w:val="14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A909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A9092C"/>
    <w:pPr>
      <w:widowControl w:val="0"/>
      <w:shd w:val="clear" w:color="auto" w:fill="FFFFFF"/>
      <w:spacing w:after="0" w:line="216" w:lineRule="auto"/>
      <w:ind w:left="720"/>
      <w:outlineLvl w:val="0"/>
    </w:pPr>
    <w:rPr>
      <w:rFonts w:ascii="Calibri" w:eastAsia="Calibri" w:hAnsi="Calibri" w:cs="Calibri"/>
      <w:color w:val="2F2E2C"/>
    </w:rPr>
  </w:style>
  <w:style w:type="paragraph" w:customStyle="1" w:styleId="Teksttreci0">
    <w:name w:val="Tekst treści"/>
    <w:basedOn w:val="Normalny"/>
    <w:link w:val="Teksttreci"/>
    <w:rsid w:val="00A9092C"/>
    <w:pPr>
      <w:widowControl w:val="0"/>
      <w:shd w:val="clear" w:color="auto" w:fill="FFFFFF"/>
      <w:spacing w:after="0" w:line="271" w:lineRule="auto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A9092C"/>
    <w:pPr>
      <w:widowControl w:val="0"/>
      <w:shd w:val="clear" w:color="auto" w:fill="FFFFFF"/>
      <w:spacing w:after="580" w:line="240" w:lineRule="auto"/>
      <w:ind w:left="720"/>
    </w:pPr>
    <w:rPr>
      <w:rFonts w:ascii="Arial" w:eastAsia="Arial" w:hAnsi="Arial" w:cs="Arial"/>
      <w:color w:val="4C4B4A"/>
      <w:sz w:val="14"/>
      <w:szCs w:val="14"/>
    </w:rPr>
  </w:style>
  <w:style w:type="paragraph" w:customStyle="1" w:styleId="Nagweklubstopka20">
    <w:name w:val="Nagłówek lub stopka (2)"/>
    <w:basedOn w:val="Normalny"/>
    <w:link w:val="Nagweklubstopka2"/>
    <w:rsid w:val="00A9092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5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A964E-16DF-4358-B8F9-1853B17A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Ilona Demkowska</cp:lastModifiedBy>
  <cp:revision>112</cp:revision>
  <cp:lastPrinted>2021-03-11T11:26:00Z</cp:lastPrinted>
  <dcterms:created xsi:type="dcterms:W3CDTF">2021-02-25T10:18:00Z</dcterms:created>
  <dcterms:modified xsi:type="dcterms:W3CDTF">2021-03-11T11:51:00Z</dcterms:modified>
</cp:coreProperties>
</file>