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F76B9" w14:textId="77777777" w:rsidR="005C4AD9" w:rsidRDefault="005C4AD9" w:rsidP="005C4AD9">
      <w:pPr>
        <w:tabs>
          <w:tab w:val="left" w:pos="284"/>
          <w:tab w:val="left" w:pos="7020"/>
        </w:tabs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990A646" w14:textId="77777777" w:rsidR="002E5D92" w:rsidRDefault="002E5D92" w:rsidP="005C4AD9">
      <w:pPr>
        <w:pStyle w:val="Default"/>
        <w:rPr>
          <w:b/>
          <w:color w:val="auto"/>
        </w:rPr>
      </w:pPr>
    </w:p>
    <w:p w14:paraId="4157F153" w14:textId="77777777" w:rsidR="008E5FFE" w:rsidRDefault="008E5FFE" w:rsidP="005C4AD9">
      <w:pPr>
        <w:pStyle w:val="Default"/>
        <w:rPr>
          <w:sz w:val="20"/>
          <w:szCs w:val="20"/>
        </w:rPr>
      </w:pPr>
    </w:p>
    <w:p w14:paraId="39E4C557" w14:textId="77777777" w:rsidR="0020237C" w:rsidRPr="00E33F08" w:rsidRDefault="0020237C" w:rsidP="005C4AD9">
      <w:pPr>
        <w:pStyle w:val="Default"/>
        <w:rPr>
          <w:sz w:val="20"/>
          <w:szCs w:val="20"/>
        </w:rPr>
      </w:pPr>
    </w:p>
    <w:p w14:paraId="31BC93DB" w14:textId="4944D1CF" w:rsidR="00411405" w:rsidRDefault="00411405" w:rsidP="00411405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Załącznik nr 2</w:t>
      </w:r>
      <w:r w:rsidRPr="00BF1A98">
        <w:rPr>
          <w:rFonts w:ascii="Arial" w:hAnsi="Arial" w:cs="Arial"/>
          <w:b/>
          <w:bCs/>
          <w:i/>
          <w:sz w:val="18"/>
          <w:szCs w:val="18"/>
        </w:rPr>
        <w:t xml:space="preserve"> do ogłoszenia</w:t>
      </w:r>
    </w:p>
    <w:p w14:paraId="304A972A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95FB9A" w14:textId="77777777" w:rsidR="00411405" w:rsidRDefault="00411405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7CEFFBFF" w14:textId="210AF4E8" w:rsidR="007D42D1" w:rsidRPr="00FD79CA" w:rsidRDefault="007D42D1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color w:val="FF0000"/>
          <w:sz w:val="18"/>
          <w:szCs w:val="18"/>
        </w:rPr>
      </w:pPr>
      <w:r w:rsidRPr="00FD79CA">
        <w:rPr>
          <w:rFonts w:ascii="Arial" w:hAnsi="Arial" w:cs="Arial"/>
          <w:b/>
          <w:bCs/>
          <w:iCs/>
          <w:color w:val="FF0000"/>
          <w:sz w:val="18"/>
          <w:szCs w:val="18"/>
        </w:rPr>
        <w:t xml:space="preserve">MODYFIKACJA Z DNIA 12.12.2024r. </w:t>
      </w:r>
    </w:p>
    <w:p w14:paraId="38D3441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BE6F80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11405" w:rsidRPr="008A68C6" w14:paraId="489923A7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06C4D7D8" w14:textId="5D1141CF" w:rsidR="00411405" w:rsidRPr="0072780D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293E85">
              <w:rPr>
                <w:rFonts w:ascii="Arial" w:hAnsi="Arial" w:cs="Arial"/>
                <w:b/>
                <w:sz w:val="20"/>
                <w:szCs w:val="20"/>
              </w:rPr>
              <w:t>1241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11405" w:rsidRPr="008A68C6" w14:paraId="36C7532F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35F9A1A0" w14:textId="77777777" w:rsidR="00411405" w:rsidRDefault="00411405" w:rsidP="00883458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44BA3670" w14:textId="084DDAD1" w:rsidR="00411405" w:rsidRPr="0072780D" w:rsidRDefault="00411405" w:rsidP="008E0EEE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="00545D4C" w:rsidRPr="00545D4C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proofErr w:type="spellStart"/>
            <w:r w:rsidR="00087B78" w:rsidRPr="00087B7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deminalizatora</w:t>
            </w:r>
            <w:proofErr w:type="spellEnd"/>
            <w:r w:rsidR="00087B78" w:rsidRPr="00087B7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wraz z wyposażeniem, montażem i przeprowadzeniem szkolenia na potrzeby Wydziału Inżynierii Mechanicznej i Okrętownictwa Politechniki Gdańskiej</w:t>
            </w:r>
          </w:p>
        </w:tc>
      </w:tr>
    </w:tbl>
    <w:p w14:paraId="17CF0C84" w14:textId="77777777" w:rsidR="00411405" w:rsidRPr="00964920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1FE0A4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F9F8BA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2C7C8DD" w14:textId="77777777" w:rsidR="00411405" w:rsidRPr="008A68C6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11405" w:rsidRPr="008A68C6" w14:paraId="0D3C8DC6" w14:textId="77777777" w:rsidTr="0041140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7571C98E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294E55C8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3D3DA39C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00BA7C3B" w14:textId="77777777" w:rsidR="00411405" w:rsidRPr="008A68C6" w:rsidRDefault="00411405" w:rsidP="00883458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11405" w:rsidRPr="008A68C6" w14:paraId="635A1AC9" w14:textId="77777777" w:rsidTr="0041140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67178A18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19A3A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4E3032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9BCD66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396BA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1405" w:rsidRPr="008A68C6" w14:paraId="2BB69EF8" w14:textId="77777777" w:rsidTr="0041140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12C27A39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E56B77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588706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40E65D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2814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FD5495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14:paraId="6CA28C5A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11405" w:rsidRPr="008A68C6" w14:paraId="60B5A49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EF49B0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B7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68272FA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25C0EEE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11405" w:rsidRPr="008A68C6" w14:paraId="7D4FE8D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771BEE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3759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279352E3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8430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6EDF0857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07E92156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A37376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787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873A761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2AB5D87A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5B0A5B4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AC7A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6AD2A61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E3B0EDC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11405" w:rsidRPr="00D70F95" w14:paraId="0BC1EF4F" w14:textId="77777777" w:rsidTr="0041140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D3E8FE6" w14:textId="77777777" w:rsidR="00411405" w:rsidRPr="00D70F9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04231A4A" w14:textId="77777777" w:rsidR="00411405" w:rsidRPr="00D70F95" w:rsidRDefault="00411405" w:rsidP="00883458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310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8CA5AA0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AAFAC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9639117" w14:textId="77777777" w:rsidR="00411405" w:rsidRPr="00D70F9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7F52B33" w14:textId="77777777" w:rsidR="005C4AD9" w:rsidRPr="00E33F08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C9F26FF" w14:textId="0DA6B1AB" w:rsidR="00167716" w:rsidRDefault="005C4AD9" w:rsidP="00800DEE">
      <w:pPr>
        <w:pStyle w:val="Akapitzlist"/>
        <w:keepNext/>
        <w:numPr>
          <w:ilvl w:val="1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0C81">
        <w:rPr>
          <w:rFonts w:ascii="Arial" w:eastAsia="Calibri" w:hAnsi="Arial" w:cs="Arial"/>
          <w:sz w:val="20"/>
          <w:szCs w:val="20"/>
          <w:lang w:eastAsia="ar-SA"/>
        </w:rPr>
        <w:t>Oferujemy</w:t>
      </w:r>
      <w:r w:rsidRPr="00167716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167716" w:rsidRPr="00167716">
        <w:rPr>
          <w:rFonts w:ascii="Arial" w:hAnsi="Arial" w:cs="Arial"/>
          <w:sz w:val="20"/>
          <w:szCs w:val="20"/>
        </w:rPr>
        <w:t>realizację przedmiotowego zamówienia zgodnie z warunkami określonymi w ww. ogł</w:t>
      </w:r>
      <w:r w:rsidR="00D70357">
        <w:rPr>
          <w:rFonts w:ascii="Arial" w:hAnsi="Arial" w:cs="Arial"/>
          <w:sz w:val="20"/>
          <w:szCs w:val="20"/>
        </w:rPr>
        <w:t>oszeniu o udzielanym zamówieniu</w:t>
      </w:r>
    </w:p>
    <w:p w14:paraId="62D9629F" w14:textId="77777777" w:rsidR="000E0571" w:rsidRDefault="000E0571" w:rsidP="000E0571">
      <w:pPr>
        <w:pStyle w:val="Akapitzlist"/>
        <w:keepNext/>
        <w:tabs>
          <w:tab w:val="left" w:pos="284"/>
        </w:tabs>
        <w:autoSpaceDE w:val="0"/>
        <w:ind w:left="284"/>
        <w:jc w:val="both"/>
        <w:rPr>
          <w:rFonts w:ascii="Arial" w:hAnsi="Arial" w:cs="Arial"/>
          <w:sz w:val="20"/>
          <w:szCs w:val="20"/>
        </w:rPr>
      </w:pPr>
    </w:p>
    <w:p w14:paraId="68CF4700" w14:textId="4EFAA385" w:rsidR="00CE4DB9" w:rsidRDefault="00D70357" w:rsidP="00CE4DB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CE4DB9" w:rsidRPr="00F34B77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CE4DB9" w:rsidRPr="00F34B77"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="00CE4DB9" w:rsidRPr="00F34B77">
        <w:rPr>
          <w:rFonts w:ascii="Arial" w:hAnsi="Arial" w:cs="Arial"/>
          <w:b/>
          <w:sz w:val="20"/>
          <w:szCs w:val="20"/>
        </w:rPr>
        <w:t>,</w:t>
      </w:r>
    </w:p>
    <w:p w14:paraId="72E3CBB9" w14:textId="4A4D60D9" w:rsidR="00CE4DB9" w:rsidRDefault="00CE4DB9" w:rsidP="00CE4DB9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 w:rsidR="0093705E">
        <w:rPr>
          <w:rFonts w:ascii="Arial" w:hAnsi="Arial" w:cs="Arial"/>
          <w:b/>
          <w:sz w:val="20"/>
          <w:szCs w:val="20"/>
          <w:lang w:eastAsia="ar-SA"/>
        </w:rPr>
        <w:t>model/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280B7AA9" w14:textId="77777777" w:rsidR="00CE4DB9" w:rsidRDefault="00CE4DB9" w:rsidP="00CE4DB9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2246"/>
        <w:gridCol w:w="3544"/>
      </w:tblGrid>
      <w:tr w:rsidR="0093705E" w:rsidRPr="007F709B" w14:paraId="797478DD" w14:textId="77777777" w:rsidTr="0093705E">
        <w:tc>
          <w:tcPr>
            <w:tcW w:w="3708" w:type="dxa"/>
            <w:shd w:val="clear" w:color="auto" w:fill="D9D9D9" w:themeFill="background1" w:themeFillShade="D9"/>
          </w:tcPr>
          <w:p w14:paraId="0E55E4E9" w14:textId="45D6016E" w:rsidR="0093705E" w:rsidRPr="00E7313C" w:rsidRDefault="009C728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14:paraId="103B6DA1" w14:textId="77777777" w:rsidR="0093705E" w:rsidRPr="00E7313C" w:rsidRDefault="0093705E" w:rsidP="002757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D9D9D9" w:themeFill="background1" w:themeFillShade="D9"/>
          </w:tcPr>
          <w:p w14:paraId="52E968B1" w14:textId="77777777" w:rsidR="0093705E" w:rsidRPr="00E7313C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5628E20A" w14:textId="73DDA6FB" w:rsidR="0093705E" w:rsidRPr="00E7313C" w:rsidRDefault="0093705E" w:rsidP="0093705E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/ nr katalogu</w:t>
            </w:r>
          </w:p>
        </w:tc>
      </w:tr>
      <w:tr w:rsidR="0093705E" w:rsidRPr="007F709B" w14:paraId="3AFC38CB" w14:textId="77777777" w:rsidTr="0093705E">
        <w:tc>
          <w:tcPr>
            <w:tcW w:w="3708" w:type="dxa"/>
            <w:shd w:val="clear" w:color="auto" w:fill="auto"/>
          </w:tcPr>
          <w:p w14:paraId="33985428" w14:textId="0FA80E73" w:rsidR="0093705E" w:rsidRPr="007F709B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46" w:type="dxa"/>
            <w:shd w:val="clear" w:color="auto" w:fill="auto"/>
          </w:tcPr>
          <w:p w14:paraId="75E1534D" w14:textId="77777777" w:rsidR="0093705E" w:rsidRPr="007F709B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shd w:val="clear" w:color="auto" w:fill="auto"/>
          </w:tcPr>
          <w:p w14:paraId="6B9129C4" w14:textId="77777777" w:rsidR="0093705E" w:rsidRPr="007F709B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26B475D" w14:textId="77777777" w:rsidR="00895868" w:rsidRDefault="00895868" w:rsidP="00CE4DB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3C622486" w14:textId="77777777" w:rsidR="007D42D1" w:rsidRDefault="007D42D1" w:rsidP="00CE4DB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16CE742E" w14:textId="77777777" w:rsidR="00EB4B88" w:rsidRDefault="00EB4B88" w:rsidP="00EB4B88">
      <w:pPr>
        <w:pStyle w:val="Zwykytekst"/>
        <w:numPr>
          <w:ilvl w:val="0"/>
          <w:numId w:val="33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Oświadczam(y), </w:t>
      </w:r>
      <w:r>
        <w:rPr>
          <w:rFonts w:ascii="Arial" w:hAnsi="Arial" w:cs="Arial"/>
          <w:sz w:val="20"/>
          <w:szCs w:val="20"/>
        </w:rPr>
        <w:t>że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14:paraId="094BC3D5" w14:textId="77777777" w:rsidR="00EB4B88" w:rsidRDefault="00EB4B88" w:rsidP="00EB4B8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5492"/>
      </w:tblGrid>
      <w:tr w:rsidR="00EB4B88" w14:paraId="0B626828" w14:textId="77777777" w:rsidTr="00EB4B88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06D9" w14:textId="77777777" w:rsidR="00EB4B88" w:rsidRPr="00943F54" w:rsidRDefault="00EB4B88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43F54">
              <w:rPr>
                <w:rFonts w:ascii="Arial" w:hAnsi="Arial" w:cs="Arial"/>
                <w:sz w:val="20"/>
                <w:szCs w:val="20"/>
                <w:lang w:val="pl-PL"/>
              </w:rPr>
              <w:t>Oświadczam(y), że: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9B87" w14:textId="187369CF" w:rsidR="00EB4B88" w:rsidRPr="00943F54" w:rsidRDefault="00EB4B88" w:rsidP="0020237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943F54">
              <w:rPr>
                <w:rFonts w:ascii="Arial" w:hAnsi="Arial" w:cs="Arial"/>
                <w:sz w:val="20"/>
                <w:szCs w:val="20"/>
              </w:rPr>
              <w:t>przedmiot zamó</w:t>
            </w:r>
            <w:r w:rsidR="00943F54" w:rsidRPr="00943F54">
              <w:rPr>
                <w:rFonts w:ascii="Arial" w:hAnsi="Arial" w:cs="Arial"/>
                <w:sz w:val="20"/>
                <w:szCs w:val="20"/>
              </w:rPr>
              <w:t xml:space="preserve">wienia zostanie dostarczony do miejsca wskazanego przez Zamawiającego znajdującego się na kampusie Politechniki Gdańskiej </w:t>
            </w:r>
          </w:p>
        </w:tc>
      </w:tr>
      <w:tr w:rsidR="00EB4B88" w14:paraId="7F529D8F" w14:textId="77777777" w:rsidTr="00EB4B88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BC3E" w14:textId="77777777" w:rsidR="00EB4B88" w:rsidRPr="00943F54" w:rsidRDefault="00EB4B88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43F54">
              <w:rPr>
                <w:rFonts w:ascii="Arial" w:hAnsi="Arial" w:cs="Arial"/>
                <w:sz w:val="20"/>
                <w:szCs w:val="20"/>
                <w:lang w:val="pl-PL"/>
              </w:rPr>
              <w:t>Oświadczam(y), że: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321F" w14:textId="4D81A174" w:rsidR="00EB4B88" w:rsidRPr="0020237C" w:rsidRDefault="00895868" w:rsidP="002023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Uruchomimy urządzenie i </w:t>
            </w:r>
            <w:r w:rsidR="00EB4B88" w:rsidRPr="00943F54">
              <w:rPr>
                <w:rFonts w:ascii="Arial" w:hAnsi="Arial" w:cs="Arial"/>
                <w:sz w:val="20"/>
                <w:szCs w:val="20"/>
              </w:rPr>
              <w:t xml:space="preserve">przeszkolimy personel Zamawiającego z obsługi urządzenia, szkolenie odbędzie się stacjonarnie w siedzibie Zamawiającego </w:t>
            </w:r>
          </w:p>
        </w:tc>
      </w:tr>
      <w:tr w:rsidR="00943F54" w14:paraId="17C46A76" w14:textId="77777777" w:rsidTr="00EB4B88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35A8" w14:textId="77777777" w:rsidR="0006052F" w:rsidRDefault="0006052F" w:rsidP="0006052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Naprawy gwarancyjne należy zgłaszać e-mailem na adres:</w:t>
            </w:r>
          </w:p>
          <w:p w14:paraId="5EFEC1B6" w14:textId="77777777" w:rsidR="00943F54" w:rsidRPr="00943F54" w:rsidRDefault="00943F54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1B8F" w14:textId="77777777" w:rsidR="0006052F" w:rsidRDefault="000605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A42DF" w14:textId="5BA161C8" w:rsidR="0006052F" w:rsidRPr="00943F54" w:rsidRDefault="000605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………………..@...............................................</w:t>
            </w:r>
          </w:p>
        </w:tc>
      </w:tr>
    </w:tbl>
    <w:p w14:paraId="138AE6B8" w14:textId="77777777" w:rsidR="00EB4B88" w:rsidRDefault="00EB4B88" w:rsidP="00CE4DB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10D6F7B2" w14:textId="49A09D11" w:rsidR="00943F54" w:rsidRDefault="00CE4DB9" w:rsidP="00943F5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3F54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udzielamy gwarancję w </w:t>
      </w:r>
      <w:r w:rsidRPr="00943F54">
        <w:rPr>
          <w:rFonts w:ascii="Arial" w:hAnsi="Arial" w:cs="Arial"/>
          <w:b/>
          <w:bCs/>
          <w:color w:val="FF0000"/>
          <w:sz w:val="20"/>
          <w:szCs w:val="20"/>
        </w:rPr>
        <w:t>wymiarze</w:t>
      </w:r>
      <w:r w:rsidRPr="00943F54">
        <w:rPr>
          <w:rFonts w:ascii="Arial" w:hAnsi="Arial" w:cs="Arial"/>
          <w:bCs/>
          <w:color w:val="FF0000"/>
          <w:sz w:val="20"/>
          <w:szCs w:val="20"/>
        </w:rPr>
        <w:t>: ……….… m-ce</w:t>
      </w:r>
      <w:r w:rsidRPr="00943F54">
        <w:rPr>
          <w:rFonts w:ascii="Arial" w:hAnsi="Arial" w:cs="Arial"/>
          <w:bCs/>
          <w:color w:val="000000"/>
          <w:sz w:val="20"/>
          <w:szCs w:val="20"/>
        </w:rPr>
        <w:t xml:space="preserve">, licząc od dnia podpisania przez Strony protokołu zdawczo-odbiorczego bez uwag (wymagana minimalna gwarancja </w:t>
      </w:r>
      <w:r w:rsidR="00943F54">
        <w:rPr>
          <w:rFonts w:ascii="Arial" w:hAnsi="Arial" w:cs="Arial"/>
          <w:bCs/>
          <w:color w:val="000000"/>
          <w:sz w:val="20"/>
          <w:szCs w:val="20"/>
        </w:rPr>
        <w:t xml:space="preserve">24 miesiące. </w:t>
      </w:r>
      <w:r w:rsidRPr="00943F54">
        <w:rPr>
          <w:rFonts w:ascii="Arial" w:hAnsi="Arial" w:cs="Arial"/>
          <w:bCs/>
          <w:color w:val="000000"/>
          <w:sz w:val="20"/>
          <w:szCs w:val="20"/>
        </w:rPr>
        <w:t xml:space="preserve"> Okres gwarancji musi być wyrażony w pełnych miesiącach).</w:t>
      </w:r>
    </w:p>
    <w:p w14:paraId="5EC3CA02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b/>
          <w:sz w:val="20"/>
          <w:szCs w:val="20"/>
          <w:lang w:eastAsia="ar-SA"/>
        </w:rPr>
        <w:t>Oświadczam/y</w:t>
      </w:r>
      <w:r w:rsidRPr="0006052F">
        <w:rPr>
          <w:rFonts w:ascii="Arial" w:eastAsia="Calibri" w:hAnsi="Arial" w:cs="Arial"/>
          <w:sz w:val="20"/>
          <w:szCs w:val="20"/>
          <w:lang w:eastAsia="ar-SA"/>
        </w:rPr>
        <w:t>, że w cenie oferty zostały uwzględnione wszystkie koszty niezbędne do zrealizowania zamówienia z należytą starannością i zgodnie z wymaganiami określonymi przez Zamawiającego.</w:t>
      </w:r>
      <w:r w:rsidRPr="0006052F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</w:p>
    <w:p w14:paraId="615D123C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06052F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określonym w </w:t>
      </w:r>
      <w:r w:rsidR="003234AF" w:rsidRPr="0006052F">
        <w:rPr>
          <w:rFonts w:ascii="Arial" w:eastAsia="Calibri" w:hAnsi="Arial" w:cs="Arial"/>
          <w:b/>
          <w:kern w:val="1"/>
          <w:sz w:val="20"/>
          <w:lang w:eastAsia="ar-SA"/>
        </w:rPr>
        <w:t>ogłoszeniu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.</w:t>
      </w:r>
    </w:p>
    <w:p w14:paraId="1C31E791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 w:rsidRPr="0006052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06052F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06052F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27B77B6C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21A0C6C2" w14:textId="77777777" w:rsidR="0006052F" w:rsidRPr="0006052F" w:rsidRDefault="001E7237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Uważam(y) się, za związanych niniejszą ofertą przez okres 30 dni od upływu terminu składania ofert.</w:t>
      </w:r>
      <w:r w:rsidR="005D16DA" w:rsidRPr="0006052F">
        <w:rPr>
          <w:rFonts w:ascii="Arial" w:eastAsia="Calibri" w:hAnsi="Arial" w:cs="Arial"/>
          <w:kern w:val="1"/>
          <w:sz w:val="20"/>
          <w:lang w:eastAsia="ar-SA"/>
        </w:rPr>
        <w:t xml:space="preserve">  </w:t>
      </w:r>
    </w:p>
    <w:p w14:paraId="6BE30D2D" w14:textId="77777777" w:rsidR="0006052F" w:rsidRPr="0006052F" w:rsidRDefault="005D16DA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</w:t>
      </w:r>
      <w:r w:rsidR="000A7C1B" w:rsidRPr="0006052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na konto wykonawcy wskazane w wykazie podmiotów prowadzonym przez Szefa Krajowej</w:t>
      </w:r>
      <w:r w:rsidR="000A7C1B" w:rsidRPr="0006052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Administracji Skarbowej, o którym mowa w art. 96b ustawy o podatku od towarów i usług</w:t>
      </w:r>
    </w:p>
    <w:p w14:paraId="23DC00E5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06052F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06052F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04C5D91A" w14:textId="6717022C" w:rsidR="005C4AD9" w:rsidRPr="0020237C" w:rsidRDefault="005C4AD9" w:rsidP="0020237C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</w:t>
      </w:r>
      <w:r w:rsidR="00630C81" w:rsidRPr="0006052F">
        <w:rPr>
          <w:rFonts w:ascii="Arial" w:eastAsia="Calibri" w:hAnsi="Arial" w:cs="Arial"/>
          <w:b/>
          <w:kern w:val="1"/>
          <w:sz w:val="20"/>
          <w:lang w:eastAsia="ar-SA"/>
        </w:rPr>
        <w:t>go (Dz. U. z 2024r. poz. 507</w:t>
      </w:r>
      <w:r w:rsidRPr="0006052F">
        <w:rPr>
          <w:rFonts w:ascii="Arial" w:eastAsia="Calibri" w:hAnsi="Arial" w:cs="Arial"/>
          <w:b/>
          <w:kern w:val="1"/>
          <w:sz w:val="20"/>
          <w:lang w:eastAsia="ar-SA"/>
        </w:rPr>
        <w:t>).</w:t>
      </w:r>
    </w:p>
    <w:p w14:paraId="25D11877" w14:textId="357267E9" w:rsidR="00ED3BAF" w:rsidRPr="0020237C" w:rsidRDefault="005C4AD9" w:rsidP="0020237C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61A44A25" w14:textId="77777777" w:rsidR="00ED3BAF" w:rsidRPr="008A68C6" w:rsidRDefault="00ED3BAF" w:rsidP="00ED3BA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ED3BAF" w:rsidRPr="008A68C6" w14:paraId="140BF75D" w14:textId="77777777" w:rsidTr="00ED3B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BD6121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A441A3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01AE60C3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9C2D5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9220AC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AFC649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ABC33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5B6D881F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ED3BAF" w:rsidRPr="008A68C6" w14:paraId="394DD5E8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A1D660E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F490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05130B1D" w14:textId="77777777" w:rsidR="00ED3BAF" w:rsidRPr="008A68C6" w:rsidRDefault="00ED3BAF" w:rsidP="0088345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FFFF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6C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9B4D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BCD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C1BB69F" w14:textId="77777777" w:rsidR="00ED3BAF" w:rsidRPr="008A68C6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39BFFD" w14:textId="77777777" w:rsidR="00ED3BAF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1EBF59" w14:textId="289D997F" w:rsidR="005C4AD9" w:rsidRPr="00895868" w:rsidRDefault="00ED3BAF" w:rsidP="00895868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="00906346">
        <w:rPr>
          <w:rFonts w:ascii="Arial" w:hAnsi="Arial" w:cs="Arial"/>
          <w:sz w:val="18"/>
          <w:szCs w:val="18"/>
        </w:rPr>
        <w:t xml:space="preserve">niewłaściwe skreślić </w:t>
      </w:r>
    </w:p>
    <w:p w14:paraId="159F999E" w14:textId="77777777" w:rsidR="00C51E5A" w:rsidRDefault="00C51E5A"/>
    <w:sectPr w:rsidR="00C51E5A" w:rsidSect="008C2083">
      <w:footerReference w:type="default" r:id="rId8"/>
      <w:headerReference w:type="first" r:id="rId9"/>
      <w:footerReference w:type="first" r:id="rId10"/>
      <w:pgSz w:w="11906" w:h="16838"/>
      <w:pgMar w:top="1644" w:right="1134" w:bottom="1560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4979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294E9" w16cex:dateUtc="2024-12-10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4979A7" w16cid:durableId="2B0294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EFFA7" w14:textId="77777777" w:rsidR="00DD5C5E" w:rsidRDefault="00DD5C5E">
      <w:pPr>
        <w:spacing w:after="0" w:line="240" w:lineRule="auto"/>
      </w:pPr>
      <w:r>
        <w:separator/>
      </w:r>
    </w:p>
  </w:endnote>
  <w:endnote w:type="continuationSeparator" w:id="0">
    <w:p w14:paraId="5AC48DE9" w14:textId="77777777" w:rsidR="00DD5C5E" w:rsidRDefault="00DD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2E7D8" w14:textId="77777777" w:rsidR="00416279" w:rsidRDefault="00EF75D0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97F34D2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6E4A9A2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C76268C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416279" w:rsidRDefault="00293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487F" w14:textId="77777777" w:rsidR="00416279" w:rsidRDefault="00EF75D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4A33A9F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388CEF5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" filled="f" stroked="f">
              <v:textbox style="mso-fit-shape-to-text:t" inset="0,0,0,0">
                <w:txbxContent>
                  <w:p w14:paraId="17DCAB7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1C493" w14:textId="77777777" w:rsidR="00DD5C5E" w:rsidRDefault="00DD5C5E">
      <w:pPr>
        <w:spacing w:after="0" w:line="240" w:lineRule="auto"/>
      </w:pPr>
      <w:r>
        <w:separator/>
      </w:r>
    </w:p>
  </w:footnote>
  <w:footnote w:type="continuationSeparator" w:id="0">
    <w:p w14:paraId="3AB84B2A" w14:textId="77777777" w:rsidR="00DD5C5E" w:rsidRDefault="00DD5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53159" w14:textId="77777777" w:rsidR="00416279" w:rsidRDefault="00EF75D0" w:rsidP="002D7694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1C48AC"/>
    <w:multiLevelType w:val="multilevel"/>
    <w:tmpl w:val="5F361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0A5DE4"/>
    <w:multiLevelType w:val="hybridMultilevel"/>
    <w:tmpl w:val="D2BC328C"/>
    <w:lvl w:ilvl="0" w:tplc="D5EC68E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0E68DC"/>
    <w:multiLevelType w:val="hybridMultilevel"/>
    <w:tmpl w:val="1B2CA5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38E0AC4"/>
    <w:multiLevelType w:val="hybridMultilevel"/>
    <w:tmpl w:val="6E66C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E72715"/>
    <w:multiLevelType w:val="hybridMultilevel"/>
    <w:tmpl w:val="EC341E10"/>
    <w:lvl w:ilvl="0" w:tplc="B556544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F7D58B6"/>
    <w:multiLevelType w:val="hybridMultilevel"/>
    <w:tmpl w:val="6370493C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53A3D"/>
    <w:multiLevelType w:val="hybridMultilevel"/>
    <w:tmpl w:val="67C2186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56767A80">
      <w:start w:val="1"/>
      <w:numFmt w:val="lowerLetter"/>
      <w:lvlText w:val="%2)"/>
      <w:lvlJc w:val="left"/>
      <w:pPr>
        <w:ind w:left="2084" w:hanging="360"/>
      </w:pPr>
      <w:rPr>
        <w:b w:val="0"/>
      </w:rPr>
    </w:lvl>
    <w:lvl w:ilvl="2" w:tplc="2AC8A448">
      <w:start w:val="1"/>
      <w:numFmt w:val="decimal"/>
      <w:lvlText w:val="%3)"/>
      <w:lvlJc w:val="left"/>
      <w:pPr>
        <w:ind w:left="2984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18327D45"/>
    <w:multiLevelType w:val="hybridMultilevel"/>
    <w:tmpl w:val="46826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EB62B20A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8761D19"/>
    <w:multiLevelType w:val="hybridMultilevel"/>
    <w:tmpl w:val="C6B0F032"/>
    <w:lvl w:ilvl="0" w:tplc="D7B2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A82761"/>
    <w:multiLevelType w:val="hybridMultilevel"/>
    <w:tmpl w:val="47144326"/>
    <w:lvl w:ilvl="0" w:tplc="EFDA09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B53D4"/>
    <w:multiLevelType w:val="multilevel"/>
    <w:tmpl w:val="80A606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E5321E"/>
    <w:multiLevelType w:val="hybridMultilevel"/>
    <w:tmpl w:val="B1A828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2FC2E3A"/>
    <w:multiLevelType w:val="hybridMultilevel"/>
    <w:tmpl w:val="E37E050C"/>
    <w:lvl w:ilvl="0" w:tplc="ED1C0B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138CC"/>
    <w:multiLevelType w:val="hybridMultilevel"/>
    <w:tmpl w:val="9E104ECE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93D2568C">
      <w:start w:val="1"/>
      <w:numFmt w:val="decimal"/>
      <w:lvlText w:val="%2."/>
      <w:lvlJc w:val="left"/>
      <w:pPr>
        <w:ind w:left="2076" w:hanging="57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7B71F90"/>
    <w:multiLevelType w:val="hybridMultilevel"/>
    <w:tmpl w:val="95208CA2"/>
    <w:lvl w:ilvl="0" w:tplc="CB54CAB4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38901C1F"/>
    <w:multiLevelType w:val="multilevel"/>
    <w:tmpl w:val="6D8C2D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277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4">
    <w:nsid w:val="3E7261ED"/>
    <w:multiLevelType w:val="hybridMultilevel"/>
    <w:tmpl w:val="926A94B0"/>
    <w:lvl w:ilvl="0" w:tplc="AE186D6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E305C"/>
    <w:multiLevelType w:val="hybridMultilevel"/>
    <w:tmpl w:val="DE0C33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A791A"/>
    <w:multiLevelType w:val="hybridMultilevel"/>
    <w:tmpl w:val="3F923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473C9"/>
    <w:multiLevelType w:val="hybridMultilevel"/>
    <w:tmpl w:val="67C46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24B28"/>
    <w:multiLevelType w:val="hybridMultilevel"/>
    <w:tmpl w:val="ECEA53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6368B"/>
    <w:multiLevelType w:val="hybridMultilevel"/>
    <w:tmpl w:val="99086614"/>
    <w:lvl w:ilvl="0" w:tplc="9E90A97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2F406F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95064"/>
    <w:multiLevelType w:val="hybridMultilevel"/>
    <w:tmpl w:val="C62AC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F27D9E"/>
    <w:multiLevelType w:val="hybridMultilevel"/>
    <w:tmpl w:val="19F633BC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8EB0ABC"/>
    <w:multiLevelType w:val="hybridMultilevel"/>
    <w:tmpl w:val="F8268A5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8768E2"/>
    <w:multiLevelType w:val="hybridMultilevel"/>
    <w:tmpl w:val="FEE09F3E"/>
    <w:lvl w:ilvl="0" w:tplc="863C15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20268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90A6D73"/>
    <w:multiLevelType w:val="hybridMultilevel"/>
    <w:tmpl w:val="414E9D94"/>
    <w:lvl w:ilvl="0" w:tplc="E528CD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74FBF"/>
    <w:multiLevelType w:val="hybridMultilevel"/>
    <w:tmpl w:val="9A6A7800"/>
    <w:lvl w:ilvl="0" w:tplc="1BF280A6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52537D"/>
    <w:multiLevelType w:val="hybridMultilevel"/>
    <w:tmpl w:val="356E29DE"/>
    <w:lvl w:ilvl="0" w:tplc="82AA5AA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E054B26"/>
    <w:multiLevelType w:val="hybridMultilevel"/>
    <w:tmpl w:val="41667B76"/>
    <w:lvl w:ilvl="0" w:tplc="BE7E620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3"/>
  </w:num>
  <w:num w:numId="4">
    <w:abstractNumId w:val="39"/>
  </w:num>
  <w:num w:numId="5">
    <w:abstractNumId w:val="20"/>
  </w:num>
  <w:num w:numId="6">
    <w:abstractNumId w:val="25"/>
  </w:num>
  <w:num w:numId="7">
    <w:abstractNumId w:val="16"/>
  </w:num>
  <w:num w:numId="8">
    <w:abstractNumId w:val="32"/>
  </w:num>
  <w:num w:numId="9">
    <w:abstractNumId w:val="40"/>
  </w:num>
  <w:num w:numId="10">
    <w:abstractNumId w:val="37"/>
  </w:num>
  <w:num w:numId="11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8"/>
  </w:num>
  <w:num w:numId="20">
    <w:abstractNumId w:val="12"/>
  </w:num>
  <w:num w:numId="21">
    <w:abstractNumId w:val="19"/>
  </w:num>
  <w:num w:numId="22">
    <w:abstractNumId w:val="7"/>
  </w:num>
  <w:num w:numId="23">
    <w:abstractNumId w:val="26"/>
  </w:num>
  <w:num w:numId="24">
    <w:abstractNumId w:val="27"/>
  </w:num>
  <w:num w:numId="25">
    <w:abstractNumId w:val="36"/>
  </w:num>
  <w:num w:numId="26">
    <w:abstractNumId w:val="1"/>
  </w:num>
  <w:num w:numId="27">
    <w:abstractNumId w:val="3"/>
  </w:num>
  <w:num w:numId="28">
    <w:abstractNumId w:val="0"/>
  </w:num>
  <w:num w:numId="29">
    <w:abstractNumId w:val="2"/>
  </w:num>
  <w:num w:numId="30">
    <w:abstractNumId w:val="33"/>
  </w:num>
  <w:num w:numId="31">
    <w:abstractNumId w:val="10"/>
  </w:num>
  <w:num w:numId="32">
    <w:abstractNumId w:val="34"/>
  </w:num>
  <w:num w:numId="33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1"/>
  </w:num>
  <w:num w:numId="36">
    <w:abstractNumId w:val="38"/>
  </w:num>
  <w:num w:numId="37">
    <w:abstractNumId w:val="29"/>
  </w:num>
  <w:num w:numId="38">
    <w:abstractNumId w:val="14"/>
  </w:num>
  <w:num w:numId="39">
    <w:abstractNumId w:val="31"/>
  </w:num>
  <w:num w:numId="40">
    <w:abstractNumId w:val="6"/>
  </w:num>
  <w:num w:numId="41">
    <w:abstractNumId w:val="3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lbina Makurat-Kasprolewicz">
    <w15:presenceInfo w15:providerId="None" w15:userId="Balbina Makurat-Kasprol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D9"/>
    <w:rsid w:val="0000073D"/>
    <w:rsid w:val="000029BC"/>
    <w:rsid w:val="00006BDB"/>
    <w:rsid w:val="000105FA"/>
    <w:rsid w:val="00013E23"/>
    <w:rsid w:val="00025A4D"/>
    <w:rsid w:val="00031897"/>
    <w:rsid w:val="000527B3"/>
    <w:rsid w:val="0006052F"/>
    <w:rsid w:val="00074AAF"/>
    <w:rsid w:val="00075539"/>
    <w:rsid w:val="00086170"/>
    <w:rsid w:val="00087B78"/>
    <w:rsid w:val="00090462"/>
    <w:rsid w:val="00091832"/>
    <w:rsid w:val="000A7C1B"/>
    <w:rsid w:val="000B48C9"/>
    <w:rsid w:val="000C0898"/>
    <w:rsid w:val="000C1776"/>
    <w:rsid w:val="000D7669"/>
    <w:rsid w:val="000E012F"/>
    <w:rsid w:val="000E0571"/>
    <w:rsid w:val="000E0AAC"/>
    <w:rsid w:val="000F2AFF"/>
    <w:rsid w:val="000F3FC7"/>
    <w:rsid w:val="001004CD"/>
    <w:rsid w:val="00136F37"/>
    <w:rsid w:val="00144A64"/>
    <w:rsid w:val="00146237"/>
    <w:rsid w:val="00167716"/>
    <w:rsid w:val="001850BA"/>
    <w:rsid w:val="001853CE"/>
    <w:rsid w:val="00185CE7"/>
    <w:rsid w:val="00185EFE"/>
    <w:rsid w:val="00186D7D"/>
    <w:rsid w:val="001905FE"/>
    <w:rsid w:val="00195FB0"/>
    <w:rsid w:val="001C327A"/>
    <w:rsid w:val="001D6622"/>
    <w:rsid w:val="001E0598"/>
    <w:rsid w:val="001E201C"/>
    <w:rsid w:val="001E7237"/>
    <w:rsid w:val="001F1611"/>
    <w:rsid w:val="0020237C"/>
    <w:rsid w:val="00210A81"/>
    <w:rsid w:val="0021404B"/>
    <w:rsid w:val="00216EAA"/>
    <w:rsid w:val="00223354"/>
    <w:rsid w:val="002271DE"/>
    <w:rsid w:val="0024521C"/>
    <w:rsid w:val="00266AFE"/>
    <w:rsid w:val="00282682"/>
    <w:rsid w:val="00293E85"/>
    <w:rsid w:val="002A25C7"/>
    <w:rsid w:val="002B34C8"/>
    <w:rsid w:val="002C38D4"/>
    <w:rsid w:val="002D0B15"/>
    <w:rsid w:val="002D5805"/>
    <w:rsid w:val="002E59F6"/>
    <w:rsid w:val="002E5D92"/>
    <w:rsid w:val="003102E4"/>
    <w:rsid w:val="00314DAB"/>
    <w:rsid w:val="00322C3C"/>
    <w:rsid w:val="003234AF"/>
    <w:rsid w:val="00324D23"/>
    <w:rsid w:val="00330432"/>
    <w:rsid w:val="00331276"/>
    <w:rsid w:val="00335C4B"/>
    <w:rsid w:val="00336423"/>
    <w:rsid w:val="003551B2"/>
    <w:rsid w:val="00355419"/>
    <w:rsid w:val="00364AAC"/>
    <w:rsid w:val="00376C19"/>
    <w:rsid w:val="003D016E"/>
    <w:rsid w:val="003D791A"/>
    <w:rsid w:val="003E5B6F"/>
    <w:rsid w:val="00402600"/>
    <w:rsid w:val="0040745A"/>
    <w:rsid w:val="00411405"/>
    <w:rsid w:val="00417032"/>
    <w:rsid w:val="004241BF"/>
    <w:rsid w:val="004327A7"/>
    <w:rsid w:val="00432E53"/>
    <w:rsid w:val="00434024"/>
    <w:rsid w:val="00440B0B"/>
    <w:rsid w:val="004467D6"/>
    <w:rsid w:val="00450061"/>
    <w:rsid w:val="0045429E"/>
    <w:rsid w:val="004A6D21"/>
    <w:rsid w:val="004A7C30"/>
    <w:rsid w:val="004B6BBA"/>
    <w:rsid w:val="004C1AFA"/>
    <w:rsid w:val="004D24C6"/>
    <w:rsid w:val="004E0972"/>
    <w:rsid w:val="004E2301"/>
    <w:rsid w:val="004F134A"/>
    <w:rsid w:val="004F3459"/>
    <w:rsid w:val="004F49CC"/>
    <w:rsid w:val="0050683E"/>
    <w:rsid w:val="00521A79"/>
    <w:rsid w:val="005230E7"/>
    <w:rsid w:val="00536988"/>
    <w:rsid w:val="0054483B"/>
    <w:rsid w:val="00545D4C"/>
    <w:rsid w:val="005618BD"/>
    <w:rsid w:val="00564CB5"/>
    <w:rsid w:val="0057491B"/>
    <w:rsid w:val="005A6B13"/>
    <w:rsid w:val="005A72B3"/>
    <w:rsid w:val="005A7652"/>
    <w:rsid w:val="005C153D"/>
    <w:rsid w:val="005C27B8"/>
    <w:rsid w:val="005C4AD9"/>
    <w:rsid w:val="005D08FD"/>
    <w:rsid w:val="005D16DA"/>
    <w:rsid w:val="005D3AE6"/>
    <w:rsid w:val="005E6304"/>
    <w:rsid w:val="00600FD0"/>
    <w:rsid w:val="00611250"/>
    <w:rsid w:val="00611A19"/>
    <w:rsid w:val="00615F2A"/>
    <w:rsid w:val="006176B6"/>
    <w:rsid w:val="00623A83"/>
    <w:rsid w:val="00630C81"/>
    <w:rsid w:val="006331AD"/>
    <w:rsid w:val="006444C8"/>
    <w:rsid w:val="00665495"/>
    <w:rsid w:val="0067068C"/>
    <w:rsid w:val="00676A18"/>
    <w:rsid w:val="00680F73"/>
    <w:rsid w:val="00682D10"/>
    <w:rsid w:val="00685041"/>
    <w:rsid w:val="00685AC7"/>
    <w:rsid w:val="0068709E"/>
    <w:rsid w:val="006A18B2"/>
    <w:rsid w:val="006A5DCF"/>
    <w:rsid w:val="006A6B6D"/>
    <w:rsid w:val="006B169C"/>
    <w:rsid w:val="006B17ED"/>
    <w:rsid w:val="006B6EED"/>
    <w:rsid w:val="006C0EDF"/>
    <w:rsid w:val="006D149C"/>
    <w:rsid w:val="006E20EF"/>
    <w:rsid w:val="006E360F"/>
    <w:rsid w:val="006E455B"/>
    <w:rsid w:val="006F24E5"/>
    <w:rsid w:val="00715A4F"/>
    <w:rsid w:val="00740A55"/>
    <w:rsid w:val="0074471F"/>
    <w:rsid w:val="007503FC"/>
    <w:rsid w:val="00762149"/>
    <w:rsid w:val="007621A3"/>
    <w:rsid w:val="00770F3A"/>
    <w:rsid w:val="00775031"/>
    <w:rsid w:val="007958F6"/>
    <w:rsid w:val="007C3518"/>
    <w:rsid w:val="007D068E"/>
    <w:rsid w:val="007D42D1"/>
    <w:rsid w:val="007E4B89"/>
    <w:rsid w:val="007F05A5"/>
    <w:rsid w:val="007F3891"/>
    <w:rsid w:val="00800DEE"/>
    <w:rsid w:val="00803504"/>
    <w:rsid w:val="008142A2"/>
    <w:rsid w:val="00817CE9"/>
    <w:rsid w:val="008330F5"/>
    <w:rsid w:val="0083326C"/>
    <w:rsid w:val="00846CCC"/>
    <w:rsid w:val="0085647D"/>
    <w:rsid w:val="0086246A"/>
    <w:rsid w:val="00866F84"/>
    <w:rsid w:val="008672DF"/>
    <w:rsid w:val="00877A6D"/>
    <w:rsid w:val="008818F0"/>
    <w:rsid w:val="00886157"/>
    <w:rsid w:val="00891E67"/>
    <w:rsid w:val="00895868"/>
    <w:rsid w:val="008977D5"/>
    <w:rsid w:val="008A1D35"/>
    <w:rsid w:val="008A6CC2"/>
    <w:rsid w:val="008A6F60"/>
    <w:rsid w:val="008B4370"/>
    <w:rsid w:val="008C0542"/>
    <w:rsid w:val="008C2083"/>
    <w:rsid w:val="008E0EEE"/>
    <w:rsid w:val="008E1CEA"/>
    <w:rsid w:val="008E5FFE"/>
    <w:rsid w:val="00906346"/>
    <w:rsid w:val="0093705E"/>
    <w:rsid w:val="0093797F"/>
    <w:rsid w:val="00940E19"/>
    <w:rsid w:val="00943F54"/>
    <w:rsid w:val="00973278"/>
    <w:rsid w:val="00977CA4"/>
    <w:rsid w:val="00987FFE"/>
    <w:rsid w:val="00992EE2"/>
    <w:rsid w:val="009944C6"/>
    <w:rsid w:val="009A34FE"/>
    <w:rsid w:val="009B20B8"/>
    <w:rsid w:val="009B3B47"/>
    <w:rsid w:val="009C1C45"/>
    <w:rsid w:val="009C3308"/>
    <w:rsid w:val="009C728E"/>
    <w:rsid w:val="009C7691"/>
    <w:rsid w:val="009E1381"/>
    <w:rsid w:val="009F71DD"/>
    <w:rsid w:val="00A01CEF"/>
    <w:rsid w:val="00A054B3"/>
    <w:rsid w:val="00A168E2"/>
    <w:rsid w:val="00A20EEC"/>
    <w:rsid w:val="00A23F82"/>
    <w:rsid w:val="00A40BF0"/>
    <w:rsid w:val="00A4300E"/>
    <w:rsid w:val="00A44437"/>
    <w:rsid w:val="00A65FB1"/>
    <w:rsid w:val="00A8290C"/>
    <w:rsid w:val="00A864D5"/>
    <w:rsid w:val="00AB3B7B"/>
    <w:rsid w:val="00AC352C"/>
    <w:rsid w:val="00AE3610"/>
    <w:rsid w:val="00AE5481"/>
    <w:rsid w:val="00AF6C7D"/>
    <w:rsid w:val="00B00DF5"/>
    <w:rsid w:val="00B041BF"/>
    <w:rsid w:val="00B311E1"/>
    <w:rsid w:val="00B340EE"/>
    <w:rsid w:val="00B35B2E"/>
    <w:rsid w:val="00B37F8A"/>
    <w:rsid w:val="00B40E6D"/>
    <w:rsid w:val="00B56C02"/>
    <w:rsid w:val="00B72DFF"/>
    <w:rsid w:val="00B86355"/>
    <w:rsid w:val="00B973E6"/>
    <w:rsid w:val="00BA13F9"/>
    <w:rsid w:val="00BB013B"/>
    <w:rsid w:val="00BB59B3"/>
    <w:rsid w:val="00BC0F7B"/>
    <w:rsid w:val="00BC5616"/>
    <w:rsid w:val="00BE2433"/>
    <w:rsid w:val="00BF0975"/>
    <w:rsid w:val="00C02487"/>
    <w:rsid w:val="00C0379E"/>
    <w:rsid w:val="00C1782E"/>
    <w:rsid w:val="00C208A3"/>
    <w:rsid w:val="00C23ED8"/>
    <w:rsid w:val="00C30B03"/>
    <w:rsid w:val="00C47388"/>
    <w:rsid w:val="00C47D3F"/>
    <w:rsid w:val="00C51E5A"/>
    <w:rsid w:val="00C521D8"/>
    <w:rsid w:val="00C5532A"/>
    <w:rsid w:val="00C55418"/>
    <w:rsid w:val="00C61F94"/>
    <w:rsid w:val="00C667CF"/>
    <w:rsid w:val="00CA082D"/>
    <w:rsid w:val="00CD115B"/>
    <w:rsid w:val="00CE456A"/>
    <w:rsid w:val="00CE4DB9"/>
    <w:rsid w:val="00CF37C6"/>
    <w:rsid w:val="00D04C4D"/>
    <w:rsid w:val="00D04EA9"/>
    <w:rsid w:val="00D07F6F"/>
    <w:rsid w:val="00D133E9"/>
    <w:rsid w:val="00D156D9"/>
    <w:rsid w:val="00D243F2"/>
    <w:rsid w:val="00D3300E"/>
    <w:rsid w:val="00D3566D"/>
    <w:rsid w:val="00D37F0D"/>
    <w:rsid w:val="00D44952"/>
    <w:rsid w:val="00D47FC8"/>
    <w:rsid w:val="00D6532E"/>
    <w:rsid w:val="00D70357"/>
    <w:rsid w:val="00D7646C"/>
    <w:rsid w:val="00D7793E"/>
    <w:rsid w:val="00D9292A"/>
    <w:rsid w:val="00DA0C47"/>
    <w:rsid w:val="00DB13E3"/>
    <w:rsid w:val="00DB48BB"/>
    <w:rsid w:val="00DC119C"/>
    <w:rsid w:val="00DC231F"/>
    <w:rsid w:val="00DD5C5E"/>
    <w:rsid w:val="00DF17C2"/>
    <w:rsid w:val="00DF2114"/>
    <w:rsid w:val="00E14B8F"/>
    <w:rsid w:val="00E15051"/>
    <w:rsid w:val="00E20C9A"/>
    <w:rsid w:val="00E26222"/>
    <w:rsid w:val="00E33F08"/>
    <w:rsid w:val="00E3625E"/>
    <w:rsid w:val="00E516D6"/>
    <w:rsid w:val="00E70DBA"/>
    <w:rsid w:val="00E92B75"/>
    <w:rsid w:val="00E957AF"/>
    <w:rsid w:val="00EB0EF8"/>
    <w:rsid w:val="00EB3566"/>
    <w:rsid w:val="00EB4B88"/>
    <w:rsid w:val="00EC6A3E"/>
    <w:rsid w:val="00ED3BAF"/>
    <w:rsid w:val="00EE7E31"/>
    <w:rsid w:val="00EF12D4"/>
    <w:rsid w:val="00EF75D0"/>
    <w:rsid w:val="00F013D2"/>
    <w:rsid w:val="00F05787"/>
    <w:rsid w:val="00F06D18"/>
    <w:rsid w:val="00F12AEA"/>
    <w:rsid w:val="00F22450"/>
    <w:rsid w:val="00F227FA"/>
    <w:rsid w:val="00F34B77"/>
    <w:rsid w:val="00F478BC"/>
    <w:rsid w:val="00F47D46"/>
    <w:rsid w:val="00F71CEA"/>
    <w:rsid w:val="00F751E4"/>
    <w:rsid w:val="00F82110"/>
    <w:rsid w:val="00F941C7"/>
    <w:rsid w:val="00FA33B6"/>
    <w:rsid w:val="00FB1E6A"/>
    <w:rsid w:val="00FC1D31"/>
    <w:rsid w:val="00FC425D"/>
    <w:rsid w:val="00FC7738"/>
    <w:rsid w:val="00FC7FFC"/>
    <w:rsid w:val="00FD426B"/>
    <w:rsid w:val="00FD79CA"/>
    <w:rsid w:val="00FE58EF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2FE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Akapit z listą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Akapit z listą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B4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4B8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Akapit z listą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Akapit z listą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B4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4B8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71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3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4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68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7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86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8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09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08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5</cp:revision>
  <cp:lastPrinted>2024-11-21T11:51:00Z</cp:lastPrinted>
  <dcterms:created xsi:type="dcterms:W3CDTF">2024-12-10T12:16:00Z</dcterms:created>
  <dcterms:modified xsi:type="dcterms:W3CDTF">2024-12-12T08:33:00Z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a7b3f834b9b571ed4831d2e2e9809751e16fb41967ab81bbc67eb273c26b81d9</vt:lpwstr>
  </property>
</Properties>
</file>